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12E2BB1" w14:textId="77777777" w:rsidR="009B1CD0" w:rsidRDefault="009B1CD0" w:rsidP="00844DAA">
      <w:pPr>
        <w:tabs>
          <w:tab w:val="left" w:pos="851"/>
        </w:tabs>
        <w:spacing w:before="60" w:after="60"/>
        <w:jc w:val="center"/>
        <w:rPr>
          <w:rFonts w:ascii="Arial" w:hAnsi="Arial" w:cs="Arial"/>
          <w:sz w:val="22"/>
          <w:szCs w:val="22"/>
        </w:rPr>
      </w:pPr>
    </w:p>
    <w:p w14:paraId="634EC37F" w14:textId="77777777" w:rsidR="009B1CD0" w:rsidRDefault="009B1CD0" w:rsidP="00844DAA">
      <w:pPr>
        <w:tabs>
          <w:tab w:val="left" w:pos="851"/>
        </w:tabs>
        <w:sectPr w:rsidR="009B1CD0" w:rsidSect="009515AF">
          <w:footerReference w:type="default" r:id="rId8"/>
          <w:headerReference w:type="first" r:id="rId9"/>
          <w:footerReference w:type="first" r:id="rId10"/>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D4182" w14:paraId="1EF1B6A4" w14:textId="77777777" w:rsidTr="009D4182">
        <w:tc>
          <w:tcPr>
            <w:tcW w:w="9002" w:type="dxa"/>
          </w:tcPr>
          <w:p w14:paraId="5FAEC0B1" w14:textId="77777777" w:rsidR="009B1CD0" w:rsidRPr="009D4182" w:rsidRDefault="009B1CD0" w:rsidP="00844DAA">
            <w:pPr>
              <w:tabs>
                <w:tab w:val="left" w:pos="851"/>
              </w:tabs>
              <w:spacing w:before="120" w:after="120"/>
              <w:jc w:val="center"/>
              <w:rPr>
                <w:rFonts w:ascii="Arial" w:hAnsi="Arial" w:cs="Arial"/>
                <w:b/>
                <w:bCs/>
                <w:caps/>
                <w:sz w:val="28"/>
                <w:szCs w:val="28"/>
              </w:rPr>
            </w:pPr>
            <w:r w:rsidRPr="009D4182">
              <w:rPr>
                <w:rFonts w:ascii="Arial" w:hAnsi="Arial" w:cs="Arial"/>
                <w:sz w:val="24"/>
                <w:szCs w:val="24"/>
              </w:rPr>
              <w:t>MARCH</w:t>
            </w:r>
            <w:r w:rsidRPr="009D4182">
              <w:rPr>
                <w:rFonts w:ascii="Arial" w:hAnsi="Arial" w:cs="Arial"/>
                <w:caps/>
                <w:sz w:val="24"/>
                <w:szCs w:val="24"/>
              </w:rPr>
              <w:t>é</w:t>
            </w:r>
            <w:r w:rsidRPr="009D4182">
              <w:rPr>
                <w:rFonts w:ascii="Arial" w:hAnsi="Arial" w:cs="Arial"/>
                <w:sz w:val="24"/>
                <w:szCs w:val="24"/>
              </w:rPr>
              <w:t xml:space="preserve">S </w:t>
            </w:r>
            <w:r w:rsidR="00930A5C" w:rsidRPr="009D4182">
              <w:rPr>
                <w:rFonts w:ascii="Arial" w:hAnsi="Arial" w:cs="Arial"/>
                <w:sz w:val="24"/>
                <w:szCs w:val="24"/>
              </w:rPr>
              <w:t>PUBLICS</w:t>
            </w:r>
          </w:p>
          <w:p w14:paraId="4E233EA3" w14:textId="77777777" w:rsidR="009B1CD0" w:rsidRPr="009D4182" w:rsidRDefault="009B1CD0" w:rsidP="006C4338">
            <w:pPr>
              <w:tabs>
                <w:tab w:val="left" w:pos="851"/>
              </w:tabs>
              <w:spacing w:before="120" w:after="120"/>
              <w:jc w:val="center"/>
              <w:rPr>
                <w:caps/>
                <w:sz w:val="28"/>
                <w:szCs w:val="28"/>
              </w:rPr>
            </w:pPr>
            <w:r w:rsidRPr="009D4182">
              <w:rPr>
                <w:rFonts w:ascii="Arial" w:hAnsi="Arial" w:cs="Arial"/>
                <w:b/>
                <w:bCs/>
                <w:caps/>
                <w:sz w:val="28"/>
                <w:szCs w:val="28"/>
              </w:rPr>
              <w:t>ACTE</w:t>
            </w:r>
            <w:r w:rsidRPr="009D4182">
              <w:rPr>
                <w:rFonts w:ascii="Arial" w:hAnsi="Arial" w:cs="Arial"/>
                <w:b/>
                <w:bCs/>
                <w:sz w:val="28"/>
                <w:szCs w:val="28"/>
              </w:rPr>
              <w:t xml:space="preserve"> D’ENGAGEMENT</w:t>
            </w:r>
            <w:r w:rsidRPr="009D4182">
              <w:rPr>
                <w:rStyle w:val="Caractresdenotedebasdepage"/>
                <w:rFonts w:ascii="Arial" w:hAnsi="Arial"/>
                <w:b/>
                <w:bCs/>
                <w:sz w:val="28"/>
                <w:szCs w:val="28"/>
              </w:rPr>
              <w:footnoteReference w:id="1"/>
            </w:r>
          </w:p>
        </w:tc>
        <w:tc>
          <w:tcPr>
            <w:tcW w:w="1275" w:type="dxa"/>
          </w:tcPr>
          <w:p w14:paraId="3926C21D" w14:textId="77777777" w:rsidR="009B1CD0" w:rsidRPr="009D4182" w:rsidRDefault="00E47798" w:rsidP="0083205E">
            <w:pPr>
              <w:pStyle w:val="Titre8"/>
              <w:tabs>
                <w:tab w:val="left" w:pos="851"/>
                <w:tab w:val="right" w:pos="9639"/>
              </w:tabs>
              <w:spacing w:before="120" w:after="120"/>
            </w:pPr>
            <w:r w:rsidRPr="009D4182">
              <w:rPr>
                <w:caps/>
                <w:sz w:val="28"/>
                <w:szCs w:val="28"/>
              </w:rPr>
              <w:t>ATTRI1</w:t>
            </w:r>
          </w:p>
        </w:tc>
      </w:tr>
    </w:tbl>
    <w:p w14:paraId="39F87ED4" w14:textId="77777777" w:rsidR="009B1CD0" w:rsidRDefault="009B1CD0" w:rsidP="006C4338">
      <w:pPr>
        <w:tabs>
          <w:tab w:val="left" w:pos="851"/>
        </w:tabs>
      </w:pPr>
    </w:p>
    <w:p w14:paraId="1E0CF1E6" w14:textId="77777777" w:rsidR="00FE48C9" w:rsidRDefault="00FE48C9" w:rsidP="005846FB">
      <w:pPr>
        <w:pStyle w:val="Corpsdetexte31"/>
        <w:tabs>
          <w:tab w:val="left" w:pos="851"/>
        </w:tabs>
        <w:jc w:val="both"/>
        <w:rPr>
          <w:sz w:val="18"/>
          <w:szCs w:val="18"/>
        </w:rPr>
      </w:pPr>
    </w:p>
    <w:p w14:paraId="019593C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D4182" w14:paraId="7BBD4F9A" w14:textId="77777777" w:rsidTr="009D4182">
        <w:tc>
          <w:tcPr>
            <w:tcW w:w="10277" w:type="dxa"/>
          </w:tcPr>
          <w:p w14:paraId="6251EB50" w14:textId="77777777" w:rsidR="009B1CD0" w:rsidRPr="009D4182" w:rsidRDefault="009B1CD0" w:rsidP="005846FB">
            <w:pPr>
              <w:tabs>
                <w:tab w:val="left" w:pos="-142"/>
                <w:tab w:val="left" w:pos="851"/>
                <w:tab w:val="left" w:pos="4111"/>
              </w:tabs>
              <w:jc w:val="both"/>
            </w:pPr>
            <w:r w:rsidRPr="009D4182">
              <w:rPr>
                <w:rFonts w:ascii="Arial" w:hAnsi="Arial" w:cs="Arial"/>
                <w:b/>
                <w:sz w:val="22"/>
                <w:szCs w:val="22"/>
              </w:rPr>
              <w:t xml:space="preserve">A - Objet </w:t>
            </w:r>
            <w:r w:rsidRPr="009D4182">
              <w:rPr>
                <w:rFonts w:ascii="Arial" w:hAnsi="Arial" w:cs="Arial"/>
                <w:b/>
                <w:bCs/>
                <w:sz w:val="22"/>
                <w:szCs w:val="22"/>
              </w:rPr>
              <w:t>de l’acte d’engagement</w:t>
            </w:r>
          </w:p>
        </w:tc>
      </w:tr>
    </w:tbl>
    <w:p w14:paraId="28A3AFB2" w14:textId="77777777" w:rsidR="009B1CD0" w:rsidRDefault="009B1CD0" w:rsidP="006C4338">
      <w:pPr>
        <w:tabs>
          <w:tab w:val="left" w:pos="426"/>
          <w:tab w:val="left" w:pos="851"/>
        </w:tabs>
        <w:jc w:val="both"/>
      </w:pPr>
    </w:p>
    <w:p w14:paraId="2A98171B" w14:textId="77777777" w:rsidR="009B1CD0" w:rsidRDefault="009B1CD0" w:rsidP="006C4338">
      <w:pPr>
        <w:tabs>
          <w:tab w:val="left" w:pos="426"/>
          <w:tab w:val="left" w:pos="851"/>
        </w:tabs>
        <w:jc w:val="both"/>
        <w:rPr>
          <w:rFonts w:ascii="Arial" w:hAnsi="Arial" w:cs="Arial"/>
          <w:i/>
          <w:sz w:val="18"/>
          <w:szCs w:val="18"/>
        </w:rPr>
      </w:pPr>
      <w:r w:rsidRPr="009D0001">
        <w:rPr>
          <w:rFonts w:ascii="Wingdings" w:eastAsia="Wingdings" w:hAnsi="Wingdings" w:cs="Wingdings"/>
          <w:b/>
          <w:color w:val="00B0F0"/>
          <w:spacing w:val="-10"/>
        </w:rPr>
        <w:t></w:t>
      </w:r>
      <w:r w:rsidRPr="005D6E70">
        <w:rPr>
          <w:rFonts w:ascii="Wingdings" w:eastAsia="Wingdings" w:hAnsi="Wingdings" w:cs="Wingdings"/>
          <w:b/>
          <w:color w:val="E7E6E6" w:themeColor="background2"/>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4D491C35" w14:textId="77777777" w:rsidR="00876A73" w:rsidRDefault="00876A73" w:rsidP="005846FB">
      <w:pPr>
        <w:tabs>
          <w:tab w:val="left" w:pos="426"/>
          <w:tab w:val="left" w:pos="851"/>
        </w:tabs>
        <w:jc w:val="both"/>
        <w:rPr>
          <w:rFonts w:ascii="Arial" w:hAnsi="Arial" w:cs="Arial"/>
        </w:rPr>
      </w:pPr>
    </w:p>
    <w:p w14:paraId="3431FAB0" w14:textId="3461E84A" w:rsidR="0024519F" w:rsidRPr="0024519F" w:rsidRDefault="00EA6ABC" w:rsidP="0024519F">
      <w:pPr>
        <w:widowControl w:val="0"/>
        <w:jc w:val="center"/>
        <w:rPr>
          <w:rFonts w:ascii="Arial" w:eastAsia="Arial Unicode MS" w:hAnsi="Arial" w:cs="Arial"/>
          <w:b/>
          <w:bCs/>
          <w:sz w:val="28"/>
          <w:szCs w:val="28"/>
          <w:lang w:eastAsia="fr-FR" w:bidi="fr-FR"/>
        </w:rPr>
      </w:pPr>
      <w:r>
        <w:rPr>
          <w:rFonts w:ascii="Arial" w:eastAsia="Arial Unicode MS" w:hAnsi="Arial" w:cs="Arial"/>
          <w:b/>
          <w:bCs/>
          <w:sz w:val="28"/>
          <w:szCs w:val="28"/>
          <w:lang w:eastAsia="fr-FR" w:bidi="fr-FR"/>
        </w:rPr>
        <w:t>Accord-cadre</w:t>
      </w:r>
      <w:r w:rsidR="0024519F" w:rsidRPr="0024519F">
        <w:rPr>
          <w:rFonts w:ascii="Arial" w:eastAsia="Arial Unicode MS" w:hAnsi="Arial" w:cs="Arial"/>
          <w:b/>
          <w:bCs/>
          <w:sz w:val="28"/>
          <w:szCs w:val="28"/>
          <w:lang w:eastAsia="fr-FR" w:bidi="fr-FR"/>
        </w:rPr>
        <w:t xml:space="preserve"> n° </w:t>
      </w:r>
      <w:r>
        <w:rPr>
          <w:rFonts w:ascii="Arial" w:eastAsia="Arial Unicode MS" w:hAnsi="Arial" w:cs="Arial"/>
          <w:b/>
          <w:bCs/>
          <w:sz w:val="28"/>
          <w:szCs w:val="28"/>
          <w:lang w:eastAsia="fr-FR" w:bidi="fr-FR"/>
        </w:rPr>
        <w:t>PF_2026-009</w:t>
      </w:r>
    </w:p>
    <w:p w14:paraId="7B876EBB" w14:textId="77777777" w:rsidR="00EA6ABC" w:rsidRPr="00EA6ABC" w:rsidRDefault="00EA6ABC" w:rsidP="00EA6ABC">
      <w:pPr>
        <w:jc w:val="center"/>
        <w:rPr>
          <w:rFonts w:ascii="Arial" w:hAnsi="Arial" w:cs="Arial"/>
          <w:b/>
          <w:sz w:val="28"/>
          <w:szCs w:val="28"/>
        </w:rPr>
      </w:pPr>
      <w:r w:rsidRPr="00EA6ABC">
        <w:rPr>
          <w:rFonts w:ascii="Arial" w:hAnsi="Arial" w:cs="Arial"/>
          <w:b/>
          <w:sz w:val="28"/>
          <w:szCs w:val="28"/>
        </w:rPr>
        <w:t xml:space="preserve">Service de nettoyage des locaux et de la vitrerie de l’Institut national du service public (INSP) à Paris </w:t>
      </w:r>
    </w:p>
    <w:p w14:paraId="455B0C75" w14:textId="77777777" w:rsidR="00444215" w:rsidRDefault="00444215" w:rsidP="005846FB">
      <w:pPr>
        <w:tabs>
          <w:tab w:val="left" w:pos="426"/>
          <w:tab w:val="left" w:pos="851"/>
        </w:tabs>
        <w:jc w:val="both"/>
        <w:rPr>
          <w:rFonts w:ascii="Arial" w:hAnsi="Arial" w:cs="Arial"/>
        </w:rPr>
      </w:pPr>
    </w:p>
    <w:p w14:paraId="7E73ED05" w14:textId="77777777" w:rsidR="009B1CD0" w:rsidRDefault="009B1CD0" w:rsidP="0083205E">
      <w:pPr>
        <w:tabs>
          <w:tab w:val="left" w:pos="426"/>
          <w:tab w:val="left" w:pos="851"/>
        </w:tabs>
        <w:jc w:val="both"/>
        <w:rPr>
          <w:rFonts w:ascii="Arial" w:hAnsi="Arial" w:cs="Arial"/>
          <w:i/>
          <w:sz w:val="18"/>
          <w:szCs w:val="18"/>
        </w:rPr>
      </w:pPr>
      <w:r w:rsidRPr="009D0001">
        <w:rPr>
          <w:rFonts w:ascii="Wingdings" w:eastAsia="Wingdings" w:hAnsi="Wingdings" w:cs="Wingdings"/>
          <w:b/>
          <w:color w:val="00B0F0"/>
          <w:spacing w:val="-10"/>
        </w:rPr>
        <w:t></w:t>
      </w:r>
      <w:r w:rsidRPr="005D6E70">
        <w:rPr>
          <w:rFonts w:ascii="Arial" w:eastAsia="Arial" w:hAnsi="Arial" w:cs="Arial"/>
          <w:color w:val="E7E6E6" w:themeColor="background2"/>
          <w:spacing w:val="-10"/>
        </w:rPr>
        <w:t xml:space="preserve">  </w:t>
      </w:r>
      <w:r>
        <w:rPr>
          <w:rFonts w:ascii="Arial" w:hAnsi="Arial" w:cs="Arial"/>
        </w:rPr>
        <w:t>Cet acte d'engagement correspond :</w:t>
      </w:r>
    </w:p>
    <w:p w14:paraId="2A6813B4" w14:textId="77777777" w:rsidR="009B1CD0" w:rsidRDefault="009B1CD0" w:rsidP="00934503">
      <w:pPr>
        <w:tabs>
          <w:tab w:val="left" w:pos="426"/>
          <w:tab w:val="left" w:pos="851"/>
        </w:tabs>
        <w:jc w:val="both"/>
        <w:rPr>
          <w:rFonts w:ascii="Arial" w:hAnsi="Arial" w:cs="Arial"/>
        </w:rPr>
      </w:pPr>
    </w:p>
    <w:p w14:paraId="505069D6" w14:textId="5410E620" w:rsidR="009B1CD0" w:rsidRDefault="009B1CD0" w:rsidP="00B339C0">
      <w:pPr>
        <w:numPr>
          <w:ilvl w:val="0"/>
          <w:numId w:val="5"/>
        </w:numPr>
        <w:tabs>
          <w:tab w:val="left" w:pos="426"/>
        </w:tabs>
        <w:ind w:left="851" w:hanging="284"/>
        <w:jc w:val="both"/>
        <w:rPr>
          <w:rFonts w:ascii="Arial" w:hAnsi="Arial" w:cs="Arial"/>
        </w:rPr>
      </w:pPr>
      <w:r w:rsidRPr="00B339C0">
        <w:rPr>
          <w:rFonts w:ascii="Arial" w:hAnsi="Arial" w:cs="Arial"/>
        </w:rPr>
        <w:t xml:space="preserve">à l’ensemble du marché </w:t>
      </w:r>
      <w:r w:rsidR="00FE48C9" w:rsidRPr="00B339C0">
        <w:rPr>
          <w:rFonts w:ascii="Arial" w:hAnsi="Arial" w:cs="Arial"/>
        </w:rPr>
        <w:t xml:space="preserve">public </w:t>
      </w:r>
    </w:p>
    <w:p w14:paraId="37F91D2C" w14:textId="77777777" w:rsidR="009B1CD0" w:rsidRDefault="009B1CD0" w:rsidP="006C4338">
      <w:pPr>
        <w:pStyle w:val="fcasegauche"/>
        <w:tabs>
          <w:tab w:val="left" w:pos="851"/>
        </w:tabs>
        <w:spacing w:after="0"/>
        <w:ind w:left="0" w:firstLine="0"/>
        <w:rPr>
          <w:rFonts w:ascii="Arial" w:hAnsi="Arial" w:cs="Arial"/>
        </w:rPr>
      </w:pPr>
    </w:p>
    <w:p w14:paraId="461AEFC1" w14:textId="77777777" w:rsidR="00B339C0" w:rsidRPr="00D1651E" w:rsidRDefault="00B339C0" w:rsidP="00B339C0">
      <w:pPr>
        <w:pStyle w:val="fcasegauche"/>
        <w:tabs>
          <w:tab w:val="left" w:pos="851"/>
        </w:tabs>
        <w:spacing w:after="0"/>
        <w:ind w:left="851" w:firstLine="0"/>
        <w:rPr>
          <w:rFonts w:ascii="Arial" w:hAnsi="Arial" w:cs="Arial"/>
          <w:highlight w:val="cyan"/>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D4182" w14:paraId="5E4C95C7" w14:textId="77777777" w:rsidTr="009D4182">
        <w:tc>
          <w:tcPr>
            <w:tcW w:w="10277" w:type="dxa"/>
          </w:tcPr>
          <w:p w14:paraId="008736C3" w14:textId="77777777" w:rsidR="009B1CD0" w:rsidRPr="009D4182" w:rsidRDefault="009B1CD0" w:rsidP="005F0DCE">
            <w:pPr>
              <w:tabs>
                <w:tab w:val="left" w:pos="-142"/>
                <w:tab w:val="left" w:pos="851"/>
                <w:tab w:val="left" w:pos="4111"/>
              </w:tabs>
              <w:jc w:val="both"/>
            </w:pPr>
            <w:r w:rsidRPr="009D4182">
              <w:rPr>
                <w:rFonts w:ascii="Arial" w:hAnsi="Arial" w:cs="Arial"/>
                <w:b/>
                <w:sz w:val="22"/>
                <w:szCs w:val="22"/>
              </w:rPr>
              <w:t xml:space="preserve">B - Engagement </w:t>
            </w:r>
            <w:r w:rsidR="00166B56" w:rsidRPr="009D4182">
              <w:rPr>
                <w:rFonts w:ascii="Arial" w:hAnsi="Arial" w:cs="Arial"/>
                <w:b/>
                <w:sz w:val="22"/>
                <w:szCs w:val="22"/>
              </w:rPr>
              <w:t>du titulaire ou du groupement titulaire</w:t>
            </w:r>
          </w:p>
        </w:tc>
      </w:tr>
    </w:tbl>
    <w:p w14:paraId="3B1AE350" w14:textId="77777777" w:rsidR="009B1CD0" w:rsidRDefault="009B1CD0" w:rsidP="006C4338">
      <w:pPr>
        <w:tabs>
          <w:tab w:val="left" w:pos="851"/>
        </w:tabs>
      </w:pPr>
    </w:p>
    <w:p w14:paraId="118F483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0D1F26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4DD28E" w14:textId="77777777" w:rsidR="009B1CD0" w:rsidRDefault="009B1CD0" w:rsidP="005846FB">
      <w:pPr>
        <w:tabs>
          <w:tab w:val="left" w:pos="851"/>
        </w:tabs>
        <w:rPr>
          <w:rFonts w:ascii="Arial" w:hAnsi="Arial" w:cs="Arial"/>
        </w:rPr>
      </w:pPr>
    </w:p>
    <w:p w14:paraId="77E2DAF8" w14:textId="6DFC9165" w:rsidR="009B1CD0" w:rsidRDefault="00BE7A3E" w:rsidP="00E47798">
      <w:pPr>
        <w:tabs>
          <w:tab w:val="left" w:pos="851"/>
        </w:tabs>
        <w:jc w:val="both"/>
        <w:rPr>
          <w:rFonts w:ascii="Arial" w:hAnsi="Arial" w:cs="Arial"/>
        </w:rPr>
      </w:pPr>
      <w:r w:rsidRPr="00990B90">
        <w:rPr>
          <w:rFonts w:ascii="Arial" w:hAnsi="Arial" w:cs="Arial"/>
        </w:rPr>
        <w:t>Après avoir pris connaissance des pièces constitutives du marché listées au cahier des clauses administratives particulières (CCAP) et conformément à leurs clauses,</w:t>
      </w:r>
    </w:p>
    <w:p w14:paraId="54F74837" w14:textId="77777777" w:rsidR="009B1CD0" w:rsidRDefault="009B1CD0" w:rsidP="0083205E">
      <w:pPr>
        <w:tabs>
          <w:tab w:val="left" w:pos="851"/>
        </w:tabs>
        <w:jc w:val="both"/>
        <w:rPr>
          <w:rFonts w:ascii="Arial" w:hAnsi="Arial" w:cs="Arial"/>
        </w:rPr>
      </w:pPr>
    </w:p>
    <w:p w14:paraId="2D9A4404"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123025B9" w14:textId="77777777" w:rsidR="009B1CD0" w:rsidRDefault="009B1CD0" w:rsidP="0083205E">
      <w:pPr>
        <w:tabs>
          <w:tab w:val="left" w:pos="851"/>
        </w:tabs>
        <w:jc w:val="both"/>
        <w:rPr>
          <w:rFonts w:ascii="Arial" w:hAnsi="Arial" w:cs="Arial"/>
        </w:rPr>
      </w:pPr>
    </w:p>
    <w:p w14:paraId="5C23DCA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6D416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15F03CE" w14:textId="77777777" w:rsidR="009B1CD0" w:rsidRDefault="009B1CD0" w:rsidP="00CD46CC">
      <w:pPr>
        <w:tabs>
          <w:tab w:val="left" w:pos="851"/>
        </w:tabs>
        <w:jc w:val="both"/>
        <w:rPr>
          <w:rFonts w:ascii="Arial" w:hAnsi="Arial" w:cs="Arial"/>
        </w:rPr>
      </w:pPr>
    </w:p>
    <w:p w14:paraId="6521E52D" w14:textId="77777777" w:rsidR="009B1CD0" w:rsidRDefault="009B1CD0" w:rsidP="009B45B9">
      <w:pPr>
        <w:tabs>
          <w:tab w:val="left" w:pos="851"/>
        </w:tabs>
        <w:jc w:val="both"/>
        <w:rPr>
          <w:rFonts w:ascii="Arial" w:hAnsi="Arial" w:cs="Arial"/>
        </w:rPr>
      </w:pPr>
    </w:p>
    <w:p w14:paraId="6061EC8D" w14:textId="77777777" w:rsidR="009B1CD0" w:rsidRDefault="009B1CD0" w:rsidP="009B45B9">
      <w:pPr>
        <w:tabs>
          <w:tab w:val="left" w:pos="851"/>
        </w:tabs>
        <w:jc w:val="both"/>
        <w:rPr>
          <w:rFonts w:ascii="Arial" w:hAnsi="Arial" w:cs="Arial"/>
        </w:rPr>
      </w:pPr>
    </w:p>
    <w:p w14:paraId="27BCCB12" w14:textId="77777777" w:rsidR="009B1CD0" w:rsidRDefault="007D7A65" w:rsidP="004B227D">
      <w:pPr>
        <w:tabs>
          <w:tab w:val="left" w:pos="851"/>
        </w:tabs>
        <w:ind w:left="1701" w:hanging="850"/>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0C72FF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487893E" w14:textId="77777777" w:rsidR="009B1CD0" w:rsidRDefault="009B1CD0" w:rsidP="009B45B9">
      <w:pPr>
        <w:tabs>
          <w:tab w:val="left" w:pos="851"/>
        </w:tabs>
        <w:jc w:val="both"/>
        <w:rPr>
          <w:rFonts w:ascii="Arial" w:hAnsi="Arial" w:cs="Arial"/>
        </w:rPr>
      </w:pPr>
    </w:p>
    <w:p w14:paraId="1EA8F50E" w14:textId="77777777" w:rsidR="009B1CD0" w:rsidRDefault="009B1CD0" w:rsidP="009B45B9">
      <w:pPr>
        <w:tabs>
          <w:tab w:val="left" w:pos="851"/>
        </w:tabs>
        <w:jc w:val="both"/>
        <w:rPr>
          <w:rFonts w:ascii="Arial" w:hAnsi="Arial" w:cs="Arial"/>
        </w:rPr>
      </w:pPr>
    </w:p>
    <w:p w14:paraId="52CDD248" w14:textId="77777777" w:rsidR="009B1CD0" w:rsidRDefault="009B1CD0" w:rsidP="009B45B9">
      <w:pPr>
        <w:tabs>
          <w:tab w:val="left" w:pos="851"/>
        </w:tabs>
        <w:jc w:val="both"/>
        <w:rPr>
          <w:rFonts w:ascii="Arial" w:hAnsi="Arial" w:cs="Arial"/>
        </w:rPr>
      </w:pPr>
    </w:p>
    <w:p w14:paraId="3D08F6D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F252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A427C30" w14:textId="77777777" w:rsidR="009B1CD0" w:rsidRDefault="009B1CD0" w:rsidP="009B45B9">
      <w:pPr>
        <w:pStyle w:val="fcase1ertab"/>
        <w:tabs>
          <w:tab w:val="left" w:pos="851"/>
        </w:tabs>
        <w:ind w:left="0" w:firstLine="0"/>
        <w:rPr>
          <w:rFonts w:ascii="Arial" w:hAnsi="Arial" w:cs="Arial"/>
        </w:rPr>
      </w:pPr>
    </w:p>
    <w:p w14:paraId="1ACF7A85" w14:textId="0BFA0736" w:rsidR="009B1CD0" w:rsidRDefault="009B1CD0" w:rsidP="004B227D">
      <w:pPr>
        <w:pStyle w:val="fcase1ertab"/>
        <w:tabs>
          <w:tab w:val="left" w:pos="851"/>
        </w:tabs>
        <w:ind w:left="0" w:firstLine="0"/>
        <w:rPr>
          <w:rFonts w:ascii="Arial" w:hAnsi="Arial" w:cs="Arial"/>
          <w:bCs/>
          <w:color w:val="000000"/>
        </w:rPr>
      </w:pPr>
      <w:r>
        <w:rPr>
          <w:rFonts w:ascii="Arial" w:hAnsi="Arial" w:cs="Arial"/>
        </w:rPr>
        <w:t>à livrer les fournitures demandées ou à exécuter les prestations demandées </w:t>
      </w:r>
      <w:r w:rsidR="00AF1D79" w:rsidRPr="00B339C0">
        <w:rPr>
          <w:rFonts w:ascii="Arial" w:hAnsi="Arial" w:cs="Arial"/>
          <w:bCs/>
        </w:rPr>
        <w:t xml:space="preserve">aux prix indiqués dans </w:t>
      </w:r>
      <w:r w:rsidR="00C1772C" w:rsidRPr="00B339C0">
        <w:rPr>
          <w:rFonts w:ascii="Arial" w:hAnsi="Arial" w:cs="Arial"/>
          <w:bCs/>
        </w:rPr>
        <w:t>la décomposition globale et forfaitaire (DPGF)</w:t>
      </w:r>
      <w:r w:rsidR="00EA6ABC">
        <w:rPr>
          <w:rFonts w:ascii="Arial" w:hAnsi="Arial" w:cs="Arial"/>
          <w:bCs/>
        </w:rPr>
        <w:t xml:space="preserve"> et aux Bordereau des Prix Unitaires (BPU)</w:t>
      </w:r>
      <w:r w:rsidR="00AF1D79" w:rsidRPr="00B339C0">
        <w:rPr>
          <w:rFonts w:ascii="Arial" w:hAnsi="Arial" w:cs="Arial"/>
          <w:bCs/>
          <w:color w:val="000000"/>
        </w:rPr>
        <w:t>.</w:t>
      </w:r>
    </w:p>
    <w:p w14:paraId="0EED914A" w14:textId="77777777" w:rsidR="00C95EFF" w:rsidRDefault="00C95EFF" w:rsidP="00C95EFF">
      <w:pPr>
        <w:jc w:val="both"/>
        <w:rPr>
          <w:rFonts w:ascii="Arial" w:hAnsi="Arial" w:cs="Arial"/>
        </w:rPr>
      </w:pPr>
    </w:p>
    <w:p w14:paraId="249BF3D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DE7644B" w14:textId="77777777" w:rsidR="00354C04" w:rsidRDefault="00354C04" w:rsidP="009B45B9">
      <w:pPr>
        <w:pStyle w:val="fcase1ertab"/>
        <w:tabs>
          <w:tab w:val="left" w:pos="851"/>
        </w:tabs>
        <w:rPr>
          <w:rFonts w:ascii="Arial" w:hAnsi="Arial" w:cs="Arial"/>
        </w:rPr>
      </w:pPr>
      <w:r>
        <w:rPr>
          <w:rFonts w:ascii="Arial" w:hAnsi="Arial" w:cs="Arial"/>
          <w:i/>
          <w:iCs/>
          <w:sz w:val="18"/>
          <w:szCs w:val="18"/>
        </w:rPr>
        <w:lastRenderedPageBreak/>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FF4028" w14:textId="77777777" w:rsidR="00036500" w:rsidRDefault="00036500" w:rsidP="009B45B9">
      <w:pPr>
        <w:tabs>
          <w:tab w:val="left" w:pos="851"/>
          <w:tab w:val="left" w:pos="6237"/>
        </w:tabs>
        <w:rPr>
          <w:rFonts w:ascii="Arial" w:hAnsi="Arial" w:cs="Arial"/>
          <w:i/>
          <w:iCs/>
          <w:sz w:val="18"/>
          <w:szCs w:val="18"/>
        </w:rPr>
      </w:pPr>
    </w:p>
    <w:p w14:paraId="5B4CE6C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03DDB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0260A4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E66537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F4AD9A3"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169BC84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15E33E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5FA6AB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2DD4FC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6989FB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58C399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89A3E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60C2A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11891A7"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FBB927E" w14:textId="77777777" w:rsidTr="005D6E70">
        <w:trPr>
          <w:trHeight w:val="1021"/>
        </w:trPr>
        <w:tc>
          <w:tcPr>
            <w:tcW w:w="4503" w:type="dxa"/>
            <w:tcBorders>
              <w:top w:val="single" w:sz="4" w:space="0" w:color="000000"/>
              <w:left w:val="single" w:sz="4" w:space="0" w:color="000000"/>
            </w:tcBorders>
            <w:shd w:val="clear" w:color="auto" w:fill="E7E6E6" w:themeFill="background2"/>
          </w:tcPr>
          <w:p w14:paraId="1834067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E7E6E6" w:themeFill="background2"/>
          </w:tcPr>
          <w:p w14:paraId="1EE9256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E7E6E6" w:themeFill="background2"/>
          </w:tcPr>
          <w:p w14:paraId="714BB069" w14:textId="77777777" w:rsidR="009B1CD0" w:rsidRDefault="009B1CD0" w:rsidP="006F3DF9">
            <w:pPr>
              <w:tabs>
                <w:tab w:val="left" w:pos="851"/>
              </w:tabs>
              <w:snapToGrid w:val="0"/>
              <w:jc w:val="both"/>
              <w:rPr>
                <w:rFonts w:ascii="Arial" w:hAnsi="Arial" w:cs="Arial"/>
              </w:rPr>
            </w:pPr>
          </w:p>
        </w:tc>
      </w:tr>
      <w:tr w:rsidR="009B1CD0" w14:paraId="00A09E5B" w14:textId="77777777">
        <w:trPr>
          <w:trHeight w:val="1021"/>
        </w:trPr>
        <w:tc>
          <w:tcPr>
            <w:tcW w:w="4503" w:type="dxa"/>
            <w:tcBorders>
              <w:left w:val="single" w:sz="4" w:space="0" w:color="000000"/>
            </w:tcBorders>
          </w:tcPr>
          <w:p w14:paraId="59EFF0C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64F49F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178FBF0A" w14:textId="77777777" w:rsidR="009B1CD0" w:rsidRDefault="009B1CD0" w:rsidP="006F3DF9">
            <w:pPr>
              <w:tabs>
                <w:tab w:val="left" w:pos="851"/>
              </w:tabs>
              <w:snapToGrid w:val="0"/>
              <w:jc w:val="both"/>
              <w:rPr>
                <w:rFonts w:ascii="Arial" w:hAnsi="Arial" w:cs="Arial"/>
              </w:rPr>
            </w:pPr>
          </w:p>
        </w:tc>
      </w:tr>
      <w:tr w:rsidR="009B1CD0" w14:paraId="0C29E643" w14:textId="77777777" w:rsidTr="005D6E70">
        <w:trPr>
          <w:trHeight w:val="1021"/>
        </w:trPr>
        <w:tc>
          <w:tcPr>
            <w:tcW w:w="4503" w:type="dxa"/>
            <w:tcBorders>
              <w:left w:val="single" w:sz="4" w:space="0" w:color="000000"/>
              <w:bottom w:val="single" w:sz="4" w:space="0" w:color="000000"/>
            </w:tcBorders>
            <w:shd w:val="clear" w:color="auto" w:fill="E7E6E6" w:themeFill="background2"/>
          </w:tcPr>
          <w:p w14:paraId="2CE7B39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E7E6E6" w:themeFill="background2"/>
          </w:tcPr>
          <w:p w14:paraId="4FE294D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E7E6E6" w:themeFill="background2"/>
          </w:tcPr>
          <w:p w14:paraId="42748BF4" w14:textId="77777777" w:rsidR="009B1CD0" w:rsidRDefault="009B1CD0" w:rsidP="006F3DF9">
            <w:pPr>
              <w:tabs>
                <w:tab w:val="left" w:pos="851"/>
              </w:tabs>
              <w:snapToGrid w:val="0"/>
              <w:jc w:val="both"/>
              <w:rPr>
                <w:rFonts w:ascii="Arial" w:hAnsi="Arial" w:cs="Arial"/>
              </w:rPr>
            </w:pPr>
          </w:p>
        </w:tc>
      </w:tr>
    </w:tbl>
    <w:p w14:paraId="3E734AEB" w14:textId="77777777" w:rsidR="009B1CD0" w:rsidRDefault="009B1CD0" w:rsidP="006C4338">
      <w:pPr>
        <w:tabs>
          <w:tab w:val="left" w:pos="851"/>
          <w:tab w:val="left" w:pos="6237"/>
        </w:tabs>
      </w:pPr>
    </w:p>
    <w:p w14:paraId="680DE426" w14:textId="77777777" w:rsidR="009B1CD0" w:rsidRDefault="009B1CD0" w:rsidP="006C4338">
      <w:pPr>
        <w:pStyle w:val="fcasegauche"/>
        <w:tabs>
          <w:tab w:val="left" w:pos="851"/>
        </w:tabs>
        <w:spacing w:after="0"/>
        <w:ind w:left="0" w:firstLine="0"/>
        <w:rPr>
          <w:rFonts w:ascii="Arial" w:hAnsi="Arial" w:cs="Arial"/>
          <w:bCs/>
          <w:iCs/>
        </w:rPr>
      </w:pPr>
    </w:p>
    <w:p w14:paraId="77F66A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3583C4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B0C32E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E097E9E" w14:textId="77777777" w:rsidR="00BF0AE1" w:rsidRPr="00FE67F0" w:rsidRDefault="00BF0AE1" w:rsidP="00BF0AE1">
      <w:pPr>
        <w:spacing w:before="120" w:after="120"/>
        <w:ind w:right="51"/>
        <w:jc w:val="both"/>
        <w:rPr>
          <w:rFonts w:ascii="Arial" w:hAnsi="Arial" w:cs="Arial"/>
          <w:bCs/>
          <w:color w:val="000000"/>
        </w:rPr>
      </w:pPr>
      <w:r w:rsidRPr="00FE67F0">
        <w:rPr>
          <w:rFonts w:ascii="Arial" w:hAnsi="Arial" w:cs="Arial"/>
          <w:bCs/>
          <w:color w:val="000000"/>
        </w:rPr>
        <w:t>Compte ouvert au nom de (</w:t>
      </w:r>
      <w:r w:rsidRPr="00FE67F0">
        <w:rPr>
          <w:rStyle w:val="Appelnotedebasdep"/>
          <w:rFonts w:ascii="Arial" w:hAnsi="Arial" w:cs="Arial"/>
          <w:bCs/>
          <w:color w:val="000000"/>
        </w:rPr>
        <w:footnoteReference w:id="2"/>
      </w:r>
      <w:r w:rsidRPr="00FE67F0">
        <w:rPr>
          <w:rFonts w:ascii="Arial" w:hAnsi="Arial" w:cs="Arial"/>
          <w:bCs/>
          <w:color w:val="000000"/>
        </w:rPr>
        <w:t>) ____________________________________________________________</w:t>
      </w:r>
    </w:p>
    <w:p w14:paraId="1D4B3DCE" w14:textId="77777777" w:rsidR="00BF0AE1" w:rsidRDefault="00BF0AE1" w:rsidP="00BF0AE1">
      <w:pPr>
        <w:spacing w:before="120" w:after="120"/>
        <w:ind w:right="51"/>
        <w:jc w:val="both"/>
        <w:rPr>
          <w:rFonts w:ascii="Arial" w:hAnsi="Arial" w:cs="Arial"/>
          <w:bCs/>
          <w:color w:val="000000"/>
        </w:rPr>
      </w:pPr>
      <w:r w:rsidRPr="00FE67F0">
        <w:rPr>
          <w:rFonts w:ascii="Arial" w:hAnsi="Arial" w:cs="Arial"/>
          <w:bCs/>
          <w:color w:val="000000"/>
        </w:rPr>
        <w:t>Agence bancaire ou centre postal ________________________________________________________</w:t>
      </w:r>
    </w:p>
    <w:p w14:paraId="6A8EC979"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 xml:space="preserve">IBAN </w:t>
      </w:r>
    </w:p>
    <w:tbl>
      <w:tblPr>
        <w:tblW w:w="918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F0AE1" w:rsidRPr="00FE67F0" w14:paraId="484C8B64" w14:textId="77777777" w:rsidTr="00F5205F">
        <w:trPr>
          <w:cantSplit/>
          <w:trHeight w:val="656"/>
        </w:trPr>
        <w:tc>
          <w:tcPr>
            <w:tcW w:w="340" w:type="dxa"/>
          </w:tcPr>
          <w:p w14:paraId="02D4054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ADBDC0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F949A7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2F782C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C5FFBC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94A0C8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8D094A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4E3A8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B7BA90"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F7CF59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7E65C1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B6723EA"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ED987C5"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A3A808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160E34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FCE64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D1AFB7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F2D3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41BF0A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EED59F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2A1444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FC43E44"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695899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1CBA23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C1A31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3DD8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408FFDC" w14:textId="77777777" w:rsidR="00BF0AE1" w:rsidRPr="00FE67F0" w:rsidRDefault="00BF0AE1" w:rsidP="00F5205F">
            <w:pPr>
              <w:spacing w:before="120" w:line="240" w:lineRule="exact"/>
              <w:ind w:left="142" w:right="51"/>
              <w:jc w:val="both"/>
              <w:rPr>
                <w:rFonts w:ascii="Arial" w:hAnsi="Arial" w:cs="Arial"/>
                <w:color w:val="000000"/>
              </w:rPr>
            </w:pPr>
          </w:p>
        </w:tc>
      </w:tr>
    </w:tbl>
    <w:p w14:paraId="3B8C4775" w14:textId="77777777" w:rsidR="00BF0AE1" w:rsidRDefault="00BF0AE1" w:rsidP="00BF0AE1">
      <w:pPr>
        <w:spacing w:before="120" w:after="120"/>
        <w:ind w:right="51"/>
        <w:jc w:val="both"/>
        <w:rPr>
          <w:rFonts w:ascii="Arial" w:hAnsi="Arial" w:cs="Arial"/>
          <w:bCs/>
          <w:color w:val="000000"/>
        </w:rPr>
      </w:pPr>
    </w:p>
    <w:p w14:paraId="0F9E1BF6"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BIC</w:t>
      </w:r>
    </w:p>
    <w:tbl>
      <w:tblPr>
        <w:tblW w:w="45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tblGrid>
      <w:tr w:rsidR="00BF0AE1" w:rsidRPr="00FE67F0" w14:paraId="46DD6A59" w14:textId="77777777" w:rsidTr="00F5205F">
        <w:trPr>
          <w:cantSplit/>
          <w:trHeight w:val="656"/>
        </w:trPr>
        <w:tc>
          <w:tcPr>
            <w:tcW w:w="567" w:type="dxa"/>
          </w:tcPr>
          <w:p w14:paraId="3FA378A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7D58285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3A102F4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19F28DF0"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93BED2F"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5B06D201"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2FB3577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E2F47AD" w14:textId="77777777" w:rsidR="00BF0AE1" w:rsidRPr="00FE67F0" w:rsidRDefault="00BF0AE1" w:rsidP="00F5205F">
            <w:pPr>
              <w:spacing w:before="120" w:line="240" w:lineRule="exact"/>
              <w:ind w:left="142" w:right="51"/>
              <w:jc w:val="both"/>
              <w:rPr>
                <w:rFonts w:ascii="Arial" w:hAnsi="Arial" w:cs="Arial"/>
                <w:color w:val="000000"/>
              </w:rPr>
            </w:pPr>
          </w:p>
        </w:tc>
      </w:tr>
    </w:tbl>
    <w:p w14:paraId="0A43B77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6FC62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B61DF0F" w14:textId="09360E33"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EC6BFD" w:rsidRPr="00EC6BFD">
          <w:rPr>
            <w:rStyle w:val="Lienhypertexte"/>
            <w:rFonts w:ascii="Arial" w:hAnsi="Arial" w:cs="Arial"/>
            <w:i/>
            <w:sz w:val="18"/>
            <w:szCs w:val="18"/>
          </w:rPr>
          <w:t>article R. 2391-17</w:t>
        </w:r>
      </w:hyperlink>
      <w:r w:rsidR="00EC6BFD">
        <w:rPr>
          <w:rFonts w:ascii="Arial" w:hAnsi="Arial" w:cs="Arial"/>
          <w:i/>
          <w:sz w:val="18"/>
          <w:szCs w:val="18"/>
        </w:rPr>
        <w:t xml:space="preserve"> </w:t>
      </w:r>
      <w:r w:rsidR="00016F49">
        <w:rPr>
          <w:rFonts w:ascii="Arial" w:hAnsi="Arial" w:cs="Arial"/>
          <w:i/>
          <w:sz w:val="18"/>
          <w:szCs w:val="18"/>
        </w:rPr>
        <w:t>du code de la commande publique</w:t>
      </w:r>
      <w:r>
        <w:rPr>
          <w:rFonts w:ascii="Arial" w:hAnsi="Arial" w:cs="Arial"/>
          <w:i/>
          <w:sz w:val="18"/>
          <w:szCs w:val="18"/>
        </w:rPr>
        <w:t>)</w:t>
      </w:r>
    </w:p>
    <w:p w14:paraId="1531C2C1" w14:textId="77777777" w:rsidR="00EC6BFD" w:rsidRDefault="00EC6BFD" w:rsidP="00EC6BFD">
      <w:pPr>
        <w:pStyle w:val="fcasegauche"/>
        <w:tabs>
          <w:tab w:val="left" w:pos="426"/>
          <w:tab w:val="left" w:pos="851"/>
        </w:tabs>
        <w:spacing w:after="0"/>
        <w:ind w:left="0" w:firstLine="0"/>
        <w:jc w:val="left"/>
        <w:rPr>
          <w:rFonts w:ascii="Arial" w:hAnsi="Arial" w:cs="Arial"/>
          <w:b/>
        </w:rPr>
      </w:pPr>
      <w:r w:rsidRPr="00D136ED">
        <w:rPr>
          <w:rFonts w:ascii="Arial" w:hAnsi="Arial" w:cs="Arial"/>
          <w:i/>
          <w:sz w:val="18"/>
          <w:szCs w:val="18"/>
        </w:rPr>
        <w:t xml:space="preserve">L'acheteur accorde une avance au titulaire d'un marché </w:t>
      </w:r>
      <w:r w:rsidRPr="00D136ED">
        <w:rPr>
          <w:rFonts w:ascii="Arial" w:hAnsi="Arial" w:cs="Arial"/>
          <w:b/>
          <w:bCs/>
          <w:i/>
          <w:sz w:val="18"/>
          <w:szCs w:val="18"/>
        </w:rPr>
        <w:t xml:space="preserve">lorsque le montant </w:t>
      </w:r>
      <w:r>
        <w:rPr>
          <w:rFonts w:ascii="Arial" w:hAnsi="Arial" w:cs="Arial"/>
          <w:b/>
          <w:bCs/>
          <w:i/>
          <w:sz w:val="18"/>
          <w:szCs w:val="18"/>
        </w:rPr>
        <w:t xml:space="preserve">par </w:t>
      </w:r>
      <w:r w:rsidRPr="00D136ED">
        <w:rPr>
          <w:rFonts w:ascii="Arial" w:hAnsi="Arial" w:cs="Arial"/>
          <w:b/>
          <w:bCs/>
          <w:i/>
          <w:sz w:val="18"/>
          <w:szCs w:val="18"/>
        </w:rPr>
        <w:t>période du marché forfaitaire ou du bon de commande est supérieur à 50 000 euros</w:t>
      </w:r>
      <w:r w:rsidRPr="00D136ED">
        <w:rPr>
          <w:rFonts w:ascii="Arial" w:hAnsi="Arial" w:cs="Arial"/>
          <w:i/>
          <w:sz w:val="18"/>
          <w:szCs w:val="18"/>
        </w:rPr>
        <w:t xml:space="preserve"> </w:t>
      </w:r>
      <w:r w:rsidRPr="00D136ED">
        <w:rPr>
          <w:rFonts w:ascii="Arial" w:hAnsi="Arial" w:cs="Arial"/>
          <w:b/>
          <w:bCs/>
          <w:i/>
          <w:sz w:val="18"/>
          <w:szCs w:val="18"/>
        </w:rPr>
        <w:t>hors taxes</w:t>
      </w:r>
      <w:r w:rsidRPr="00D136ED">
        <w:rPr>
          <w:rFonts w:ascii="Arial" w:hAnsi="Arial" w:cs="Arial"/>
          <w:i/>
          <w:sz w:val="18"/>
          <w:szCs w:val="18"/>
        </w:rPr>
        <w:t xml:space="preserve"> et dans la mesure où le délai d'exécution est supérieur à deux mois)</w:t>
      </w:r>
    </w:p>
    <w:p w14:paraId="24B73158" w14:textId="77777777" w:rsidR="009B1CD0" w:rsidRDefault="009B1CD0" w:rsidP="00934503">
      <w:pPr>
        <w:tabs>
          <w:tab w:val="left" w:pos="426"/>
          <w:tab w:val="left" w:pos="851"/>
        </w:tabs>
        <w:rPr>
          <w:rFonts w:ascii="Arial" w:hAnsi="Arial" w:cs="Arial"/>
          <w:b/>
        </w:rPr>
      </w:pPr>
    </w:p>
    <w:p w14:paraId="22ECD03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1FCA04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9CA207" w14:textId="77777777" w:rsidR="009B1CD0" w:rsidRDefault="009B1CD0" w:rsidP="009B45B9">
      <w:pPr>
        <w:tabs>
          <w:tab w:val="left" w:pos="426"/>
          <w:tab w:val="left" w:pos="851"/>
        </w:tabs>
        <w:jc w:val="both"/>
        <w:rPr>
          <w:rFonts w:ascii="Arial" w:hAnsi="Arial" w:cs="Arial"/>
          <w:b/>
        </w:rPr>
      </w:pPr>
    </w:p>
    <w:p w14:paraId="2B0093E0" w14:textId="77777777" w:rsidR="009B1CD0" w:rsidRDefault="009B1CD0" w:rsidP="009B45B9">
      <w:pPr>
        <w:tabs>
          <w:tab w:val="left" w:pos="426"/>
          <w:tab w:val="left" w:pos="851"/>
        </w:tabs>
        <w:jc w:val="both"/>
        <w:rPr>
          <w:rFonts w:ascii="Arial" w:hAnsi="Arial" w:cs="Arial"/>
          <w:b/>
        </w:rPr>
      </w:pPr>
    </w:p>
    <w:p w14:paraId="5035CE1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3B3040C4" w14:textId="77777777" w:rsidR="009B1CD0" w:rsidRDefault="009B1CD0" w:rsidP="009B45B9">
      <w:pPr>
        <w:tabs>
          <w:tab w:val="left" w:pos="576"/>
          <w:tab w:val="left" w:pos="851"/>
        </w:tabs>
        <w:jc w:val="both"/>
        <w:rPr>
          <w:rFonts w:ascii="Arial" w:hAnsi="Arial" w:cs="Arial"/>
        </w:rPr>
      </w:pPr>
    </w:p>
    <w:p w14:paraId="6098619A" w14:textId="216E618F" w:rsidR="00EA6ABC" w:rsidRDefault="00EA6ABC" w:rsidP="00EA6ABC">
      <w:pPr>
        <w:tabs>
          <w:tab w:val="left" w:pos="576"/>
          <w:tab w:val="left" w:pos="851"/>
        </w:tabs>
        <w:jc w:val="both"/>
        <w:rPr>
          <w:rFonts w:ascii="Arial" w:hAnsi="Arial" w:cs="Arial"/>
        </w:rPr>
      </w:pPr>
      <w:r w:rsidRPr="00EA6ABC">
        <w:rPr>
          <w:rFonts w:ascii="Arial" w:hAnsi="Arial" w:cs="Arial"/>
        </w:rPr>
        <w:t xml:space="preserve">La durée d’exécution du marché public est de </w:t>
      </w:r>
      <w:r w:rsidRPr="00EA6ABC">
        <w:rPr>
          <w:rFonts w:ascii="Arial" w:hAnsi="Arial" w:cs="Arial"/>
          <w:b/>
          <w:bCs/>
        </w:rPr>
        <w:t>36 mois</w:t>
      </w:r>
      <w:r>
        <w:rPr>
          <w:rFonts w:ascii="Arial" w:hAnsi="Arial" w:cs="Arial"/>
        </w:rPr>
        <w:t xml:space="preserve"> </w:t>
      </w:r>
      <w:r w:rsidRPr="00EA6ABC">
        <w:rPr>
          <w:rFonts w:ascii="Arial" w:hAnsi="Arial" w:cs="Arial"/>
        </w:rPr>
        <w:t>à compter de la date de notification du marché public</w:t>
      </w:r>
      <w:r>
        <w:rPr>
          <w:rFonts w:ascii="Arial" w:hAnsi="Arial" w:cs="Arial"/>
        </w:rPr>
        <w:t>.</w:t>
      </w:r>
    </w:p>
    <w:p w14:paraId="408AF942" w14:textId="77777777" w:rsidR="00EA6ABC" w:rsidRPr="00EA6ABC" w:rsidRDefault="00EA6ABC" w:rsidP="00EA6ABC">
      <w:pPr>
        <w:tabs>
          <w:tab w:val="left" w:pos="576"/>
          <w:tab w:val="left" w:pos="851"/>
        </w:tabs>
        <w:jc w:val="both"/>
        <w:rPr>
          <w:rFonts w:ascii="Arial" w:hAnsi="Arial" w:cs="Arial"/>
          <w:b/>
        </w:rPr>
      </w:pPr>
    </w:p>
    <w:p w14:paraId="50E529F6" w14:textId="77777777" w:rsidR="00EA6ABC" w:rsidRPr="00EA6ABC" w:rsidRDefault="00EA6ABC" w:rsidP="00EA6ABC">
      <w:pPr>
        <w:tabs>
          <w:tab w:val="left" w:pos="426"/>
          <w:tab w:val="left" w:pos="851"/>
        </w:tabs>
        <w:jc w:val="both"/>
        <w:rPr>
          <w:rFonts w:ascii="Arial" w:hAnsi="Arial" w:cs="Arial"/>
          <w:b/>
        </w:rPr>
      </w:pPr>
    </w:p>
    <w:p w14:paraId="0287941E" w14:textId="5736F52A" w:rsidR="00EA6ABC" w:rsidRDefault="00EA6ABC" w:rsidP="00EA6ABC">
      <w:pPr>
        <w:pStyle w:val="fcasegauche"/>
        <w:tabs>
          <w:tab w:val="left" w:pos="426"/>
          <w:tab w:val="left" w:pos="851"/>
        </w:tabs>
        <w:spacing w:after="0"/>
        <w:ind w:left="0" w:firstLine="0"/>
        <w:jc w:val="left"/>
        <w:rPr>
          <w:rFonts w:ascii="Arial" w:hAnsi="Arial" w:cs="Arial"/>
        </w:rPr>
      </w:pPr>
      <w:r w:rsidRPr="00EA6ABC">
        <w:rPr>
          <w:rFonts w:ascii="Arial" w:hAnsi="Arial" w:cs="Arial"/>
        </w:rPr>
        <w:lastRenderedPageBreak/>
        <w:t>Le marché public est reconductible</w:t>
      </w:r>
      <w:r>
        <w:rPr>
          <w:rFonts w:ascii="Arial" w:hAnsi="Arial" w:cs="Arial"/>
        </w:rPr>
        <w:t> :</w:t>
      </w:r>
    </w:p>
    <w:p w14:paraId="2472B1C0" w14:textId="77777777" w:rsidR="00EA6ABC" w:rsidRPr="00EA6ABC" w:rsidRDefault="00EA6ABC" w:rsidP="00EA6ABC">
      <w:pPr>
        <w:pStyle w:val="fcasegauche"/>
        <w:tabs>
          <w:tab w:val="left" w:pos="426"/>
          <w:tab w:val="left" w:pos="851"/>
        </w:tabs>
        <w:spacing w:after="0"/>
        <w:ind w:left="0" w:firstLine="0"/>
        <w:jc w:val="left"/>
        <w:rPr>
          <w:rFonts w:ascii="Arial" w:hAnsi="Arial" w:cs="Arial"/>
        </w:rPr>
      </w:pPr>
    </w:p>
    <w:p w14:paraId="2649FCE5" w14:textId="509656BD" w:rsidR="00EA6ABC" w:rsidRPr="00EA6ABC" w:rsidRDefault="00EA6ABC" w:rsidP="00EA6ABC">
      <w:pPr>
        <w:pStyle w:val="fcasegauche"/>
        <w:numPr>
          <w:ilvl w:val="0"/>
          <w:numId w:val="7"/>
        </w:numPr>
        <w:tabs>
          <w:tab w:val="left" w:pos="426"/>
          <w:tab w:val="left" w:pos="851"/>
        </w:tabs>
        <w:spacing w:after="0"/>
        <w:jc w:val="left"/>
        <w:rPr>
          <w:rFonts w:ascii="Arial" w:hAnsi="Arial" w:cs="Arial"/>
          <w:b/>
          <w:bCs/>
        </w:rPr>
      </w:pPr>
      <w:r w:rsidRPr="00EA6ABC">
        <w:rPr>
          <w:rFonts w:ascii="Arial" w:hAnsi="Arial" w:cs="Arial"/>
        </w:rPr>
        <w:t xml:space="preserve">Nombre des reconductions : </w:t>
      </w:r>
      <w:r w:rsidRPr="00EA6ABC">
        <w:rPr>
          <w:rFonts w:ascii="Arial" w:hAnsi="Arial" w:cs="Arial"/>
          <w:b/>
          <w:bCs/>
        </w:rPr>
        <w:t>1</w:t>
      </w:r>
    </w:p>
    <w:p w14:paraId="7F77A74B" w14:textId="6AEE1752" w:rsidR="00EA6ABC" w:rsidRPr="00EA6ABC" w:rsidRDefault="00EA6ABC" w:rsidP="00EA6ABC">
      <w:pPr>
        <w:pStyle w:val="fcasegauche"/>
        <w:numPr>
          <w:ilvl w:val="0"/>
          <w:numId w:val="7"/>
        </w:numPr>
        <w:tabs>
          <w:tab w:val="left" w:pos="426"/>
          <w:tab w:val="left" w:pos="851"/>
        </w:tabs>
        <w:spacing w:after="0"/>
        <w:jc w:val="left"/>
        <w:rPr>
          <w:rFonts w:ascii="Arial" w:hAnsi="Arial" w:cs="Arial"/>
        </w:rPr>
      </w:pPr>
      <w:r w:rsidRPr="00EA6ABC">
        <w:rPr>
          <w:rFonts w:ascii="Arial" w:hAnsi="Arial" w:cs="Arial"/>
        </w:rPr>
        <w:t>Durée d</w:t>
      </w:r>
      <w:r>
        <w:rPr>
          <w:rFonts w:ascii="Arial" w:hAnsi="Arial" w:cs="Arial"/>
        </w:rPr>
        <w:t xml:space="preserve">e la </w:t>
      </w:r>
      <w:r w:rsidRPr="00EA6ABC">
        <w:rPr>
          <w:rFonts w:ascii="Arial" w:hAnsi="Arial" w:cs="Arial"/>
        </w:rPr>
        <w:t xml:space="preserve">reconduction : </w:t>
      </w:r>
      <w:r w:rsidRPr="00EA6ABC">
        <w:rPr>
          <w:rFonts w:ascii="Arial" w:hAnsi="Arial" w:cs="Arial"/>
          <w:b/>
          <w:bCs/>
        </w:rPr>
        <w:t>12 mois</w:t>
      </w:r>
    </w:p>
    <w:p w14:paraId="042D801C" w14:textId="77777777" w:rsidR="00EA6ABC" w:rsidRDefault="00EA6ABC" w:rsidP="009B45B9">
      <w:pPr>
        <w:tabs>
          <w:tab w:val="left" w:pos="576"/>
          <w:tab w:val="left" w:pos="851"/>
        </w:tabs>
        <w:jc w:val="both"/>
        <w:rPr>
          <w:rFonts w:ascii="Arial" w:hAnsi="Arial" w:cs="Arial"/>
        </w:rPr>
      </w:pPr>
    </w:p>
    <w:p w14:paraId="1243127F" w14:textId="77777777" w:rsidR="00B339C0" w:rsidRDefault="00B339C0" w:rsidP="005367B2">
      <w:pPr>
        <w:pStyle w:val="fcasegauche"/>
        <w:tabs>
          <w:tab w:val="left" w:pos="426"/>
          <w:tab w:val="left" w:pos="851"/>
        </w:tabs>
        <w:spacing w:after="0"/>
        <w:ind w:left="0" w:firstLine="0"/>
        <w:jc w:val="left"/>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9D4182" w14:paraId="3DDBDDFF" w14:textId="77777777" w:rsidTr="00B339C0">
        <w:tc>
          <w:tcPr>
            <w:tcW w:w="10419" w:type="dxa"/>
          </w:tcPr>
          <w:p w14:paraId="21CC8375" w14:textId="77777777" w:rsidR="009B1CD0" w:rsidRPr="009D4182" w:rsidRDefault="009B1CD0" w:rsidP="00C630AD">
            <w:pPr>
              <w:tabs>
                <w:tab w:val="left" w:pos="-142"/>
                <w:tab w:val="left" w:pos="851"/>
                <w:tab w:val="left" w:pos="4111"/>
              </w:tabs>
              <w:jc w:val="both"/>
            </w:pPr>
            <w:r w:rsidRPr="009D4182">
              <w:rPr>
                <w:rFonts w:ascii="Arial" w:hAnsi="Arial" w:cs="Arial"/>
                <w:b/>
                <w:bCs/>
                <w:sz w:val="22"/>
                <w:szCs w:val="22"/>
              </w:rPr>
              <w:t xml:space="preserve">C - Signature </w:t>
            </w:r>
            <w:r w:rsidR="00660727" w:rsidRPr="009D4182">
              <w:rPr>
                <w:rFonts w:ascii="Arial" w:hAnsi="Arial" w:cs="Arial"/>
                <w:b/>
                <w:bCs/>
                <w:sz w:val="22"/>
                <w:szCs w:val="22"/>
              </w:rPr>
              <w:t xml:space="preserve">du marché </w:t>
            </w:r>
            <w:r w:rsidR="00FE48C9" w:rsidRPr="009D4182">
              <w:rPr>
                <w:rFonts w:ascii="Arial" w:hAnsi="Arial" w:cs="Arial"/>
                <w:b/>
                <w:bCs/>
                <w:sz w:val="22"/>
                <w:szCs w:val="22"/>
              </w:rPr>
              <w:t>public</w:t>
            </w:r>
            <w:r w:rsidRPr="009D4182">
              <w:rPr>
                <w:rFonts w:ascii="Arial" w:hAnsi="Arial" w:cs="Arial"/>
                <w:b/>
                <w:bCs/>
                <w:sz w:val="22"/>
                <w:szCs w:val="22"/>
              </w:rPr>
              <w:t xml:space="preserve"> par le </w:t>
            </w:r>
            <w:r w:rsidR="00036500" w:rsidRPr="009D4182">
              <w:rPr>
                <w:rFonts w:ascii="Arial" w:hAnsi="Arial" w:cs="Arial"/>
                <w:b/>
                <w:bCs/>
                <w:sz w:val="22"/>
                <w:szCs w:val="22"/>
              </w:rPr>
              <w:t>titulaire individuel ou</w:t>
            </w:r>
            <w:r w:rsidR="00354C04" w:rsidRPr="009D4182">
              <w:rPr>
                <w:rFonts w:ascii="Arial" w:hAnsi="Arial" w:cs="Arial"/>
                <w:b/>
                <w:bCs/>
                <w:sz w:val="22"/>
                <w:szCs w:val="22"/>
              </w:rPr>
              <w:t>, en cas groupement, le mandataire dûment habilité ou</w:t>
            </w:r>
            <w:r w:rsidR="00036500" w:rsidRPr="009D4182">
              <w:rPr>
                <w:rFonts w:ascii="Arial" w:hAnsi="Arial" w:cs="Arial"/>
                <w:b/>
                <w:bCs/>
                <w:sz w:val="22"/>
                <w:szCs w:val="22"/>
              </w:rPr>
              <w:t xml:space="preserve"> chaque membre du groupement</w:t>
            </w:r>
          </w:p>
        </w:tc>
      </w:tr>
    </w:tbl>
    <w:p w14:paraId="36E045D8" w14:textId="77777777" w:rsidR="009B1CD0" w:rsidRDefault="009B1CD0" w:rsidP="006C4338">
      <w:pPr>
        <w:tabs>
          <w:tab w:val="left" w:pos="851"/>
        </w:tabs>
        <w:jc w:val="both"/>
      </w:pPr>
    </w:p>
    <w:p w14:paraId="54E450E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5FF804F" w14:textId="77777777" w:rsidR="005824AE" w:rsidRDefault="005824AE" w:rsidP="006C4338">
      <w:pPr>
        <w:tabs>
          <w:tab w:val="left" w:pos="851"/>
        </w:tabs>
        <w:jc w:val="both"/>
      </w:pPr>
    </w:p>
    <w:p w14:paraId="45EA35D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521069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99530B1" w14:textId="77777777" w:rsidTr="009B45B9">
        <w:tc>
          <w:tcPr>
            <w:tcW w:w="4644" w:type="dxa"/>
            <w:tcBorders>
              <w:top w:val="single" w:sz="4" w:space="0" w:color="000000"/>
              <w:left w:val="single" w:sz="4" w:space="0" w:color="000000"/>
              <w:bottom w:val="single" w:sz="4" w:space="0" w:color="000000"/>
            </w:tcBorders>
            <w:vAlign w:val="center"/>
          </w:tcPr>
          <w:p w14:paraId="1F07E97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943CB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AE9309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EF8CB1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CF1E0E0" w14:textId="77777777" w:rsidTr="009B45B9">
        <w:trPr>
          <w:trHeight w:val="1021"/>
        </w:trPr>
        <w:tc>
          <w:tcPr>
            <w:tcW w:w="4644" w:type="dxa"/>
            <w:tcBorders>
              <w:top w:val="single" w:sz="4" w:space="0" w:color="000000"/>
              <w:left w:val="single" w:sz="4" w:space="0" w:color="000000"/>
              <w:bottom w:val="single" w:sz="4" w:space="0" w:color="auto"/>
            </w:tcBorders>
          </w:tcPr>
          <w:p w14:paraId="0B79B4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570576D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07ADADD1" w14:textId="77777777" w:rsidR="00332B12" w:rsidRDefault="00332B12" w:rsidP="00B054DA">
            <w:pPr>
              <w:tabs>
                <w:tab w:val="left" w:pos="851"/>
              </w:tabs>
              <w:snapToGrid w:val="0"/>
              <w:jc w:val="both"/>
              <w:rPr>
                <w:rFonts w:ascii="Arial" w:hAnsi="Arial" w:cs="Arial"/>
                <w:b/>
                <w:bCs/>
              </w:rPr>
            </w:pPr>
          </w:p>
        </w:tc>
      </w:tr>
    </w:tbl>
    <w:p w14:paraId="2787851B" w14:textId="77777777" w:rsidR="005367B2" w:rsidRDefault="002904AF" w:rsidP="005367B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424FC1F4" w14:textId="67757BB5" w:rsidR="005367B2" w:rsidRDefault="005367B2" w:rsidP="005367B2">
      <w:pPr>
        <w:tabs>
          <w:tab w:val="left" w:pos="851"/>
        </w:tabs>
        <w:jc w:val="both"/>
        <w:rPr>
          <w:rFonts w:ascii="Arial" w:hAnsi="Arial" w:cs="Arial"/>
          <w:sz w:val="18"/>
          <w:szCs w:val="18"/>
        </w:rPr>
      </w:pPr>
    </w:p>
    <w:p w14:paraId="2117B9D4" w14:textId="2640C326" w:rsidR="004B227D" w:rsidRDefault="004B227D" w:rsidP="005367B2">
      <w:pPr>
        <w:tabs>
          <w:tab w:val="left" w:pos="851"/>
        </w:tabs>
        <w:jc w:val="both"/>
        <w:rPr>
          <w:rFonts w:ascii="Arial" w:hAnsi="Arial" w:cs="Arial"/>
          <w:sz w:val="18"/>
          <w:szCs w:val="18"/>
        </w:rPr>
      </w:pPr>
    </w:p>
    <w:p w14:paraId="427470A8" w14:textId="77777777" w:rsidR="005367B2" w:rsidRDefault="005367B2" w:rsidP="005367B2">
      <w:pPr>
        <w:tabs>
          <w:tab w:val="left" w:pos="851"/>
        </w:tabs>
        <w:jc w:val="both"/>
        <w:rPr>
          <w:rFonts w:ascii="Arial" w:hAnsi="Arial" w:cs="Arial"/>
          <w:sz w:val="18"/>
          <w:szCs w:val="18"/>
        </w:rPr>
      </w:pPr>
    </w:p>
    <w:p w14:paraId="59DADD23" w14:textId="08D08469" w:rsidR="00332B12" w:rsidRPr="005367B2" w:rsidRDefault="00332B12" w:rsidP="005367B2">
      <w:pPr>
        <w:tabs>
          <w:tab w:val="left" w:pos="851"/>
        </w:tabs>
        <w:jc w:val="both"/>
        <w:rPr>
          <w:rFonts w:ascii="Arial" w:hAnsi="Arial" w:cs="Arial"/>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C62624E" w14:textId="77777777" w:rsidR="00332B12" w:rsidRDefault="00332B12" w:rsidP="006C4338">
      <w:pPr>
        <w:tabs>
          <w:tab w:val="left" w:pos="851"/>
        </w:tabs>
        <w:jc w:val="both"/>
      </w:pPr>
    </w:p>
    <w:p w14:paraId="256214F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ECB1E4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1553568" w14:textId="77777777" w:rsidR="009B1CD0" w:rsidRDefault="009B1CD0" w:rsidP="005846FB">
      <w:pPr>
        <w:tabs>
          <w:tab w:val="left" w:pos="851"/>
        </w:tabs>
        <w:rPr>
          <w:rFonts w:ascii="Arial" w:hAnsi="Arial" w:cs="Arial"/>
        </w:rPr>
      </w:pPr>
    </w:p>
    <w:p w14:paraId="0CEE7F52" w14:textId="77777777" w:rsidR="00036500" w:rsidRDefault="00036500" w:rsidP="005846FB">
      <w:pPr>
        <w:tabs>
          <w:tab w:val="left" w:pos="851"/>
        </w:tabs>
        <w:rPr>
          <w:rFonts w:ascii="Arial" w:hAnsi="Arial" w:cs="Arial"/>
        </w:rPr>
      </w:pPr>
    </w:p>
    <w:p w14:paraId="34972A8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64770A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DB9C14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A38E8B4" w14:textId="77777777" w:rsidR="009B1CD0" w:rsidRDefault="009B1CD0" w:rsidP="0083205E">
      <w:pPr>
        <w:tabs>
          <w:tab w:val="left" w:pos="851"/>
        </w:tabs>
        <w:rPr>
          <w:rFonts w:ascii="Arial" w:hAnsi="Arial" w:cs="Arial"/>
        </w:rPr>
      </w:pPr>
    </w:p>
    <w:p w14:paraId="744443C3" w14:textId="77777777" w:rsidR="001C733C" w:rsidRDefault="001C733C" w:rsidP="00CD46CC">
      <w:pPr>
        <w:tabs>
          <w:tab w:val="left" w:pos="851"/>
        </w:tabs>
        <w:rPr>
          <w:rFonts w:ascii="Arial" w:hAnsi="Arial" w:cs="Arial"/>
        </w:rPr>
      </w:pPr>
    </w:p>
    <w:p w14:paraId="79E8922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B441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B1396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FF3B34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309D40"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0D9BF5" w14:textId="77777777" w:rsidR="002904AF" w:rsidRDefault="002904AF" w:rsidP="001C733C">
      <w:pPr>
        <w:tabs>
          <w:tab w:val="left" w:pos="851"/>
        </w:tabs>
        <w:rPr>
          <w:rFonts w:ascii="Arial" w:hAnsi="Arial" w:cs="Arial"/>
        </w:rPr>
      </w:pPr>
    </w:p>
    <w:p w14:paraId="4424DBA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50B3A62"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CB9B98" w14:textId="77777777" w:rsidR="002904AF" w:rsidRDefault="002904AF" w:rsidP="002904AF">
      <w:pPr>
        <w:tabs>
          <w:tab w:val="left" w:pos="851"/>
        </w:tabs>
        <w:rPr>
          <w:rFonts w:ascii="Arial" w:hAnsi="Arial" w:cs="Arial"/>
          <w:iCs/>
        </w:rPr>
      </w:pPr>
    </w:p>
    <w:p w14:paraId="601CCF7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4C4FD96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E532D37" w14:textId="77777777" w:rsidR="002904AF" w:rsidRDefault="002904AF" w:rsidP="002904AF">
      <w:pPr>
        <w:tabs>
          <w:tab w:val="left" w:pos="851"/>
        </w:tabs>
        <w:ind w:left="1134" w:hanging="850"/>
        <w:rPr>
          <w:rFonts w:ascii="Arial" w:hAnsi="Arial" w:cs="Arial"/>
          <w:i/>
          <w:sz w:val="18"/>
          <w:szCs w:val="18"/>
        </w:rPr>
      </w:pPr>
    </w:p>
    <w:p w14:paraId="47FA5BB1" w14:textId="77777777" w:rsidR="001C733C" w:rsidRDefault="001C733C" w:rsidP="001C733C">
      <w:pPr>
        <w:tabs>
          <w:tab w:val="left" w:pos="851"/>
        </w:tabs>
        <w:rPr>
          <w:rFonts w:ascii="Arial" w:hAnsi="Arial" w:cs="Arial"/>
          <w:i/>
          <w:sz w:val="18"/>
          <w:szCs w:val="18"/>
        </w:rPr>
      </w:pPr>
    </w:p>
    <w:p w14:paraId="6A9C5E6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BDF869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93B2686" w14:textId="77777777" w:rsidR="00036500" w:rsidRDefault="00036500" w:rsidP="005846FB">
      <w:pPr>
        <w:tabs>
          <w:tab w:val="left" w:pos="851"/>
        </w:tabs>
        <w:rPr>
          <w:rFonts w:ascii="Arial" w:hAnsi="Arial" w:cs="Arial"/>
        </w:rPr>
      </w:pPr>
    </w:p>
    <w:p w14:paraId="0D41AA1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B26EBCE" w14:textId="77777777" w:rsidR="00AE7831" w:rsidRDefault="00AE7831" w:rsidP="009B45B9">
      <w:pPr>
        <w:tabs>
          <w:tab w:val="left" w:pos="851"/>
        </w:tabs>
        <w:ind w:left="1701" w:hanging="850"/>
        <w:jc w:val="both"/>
      </w:pPr>
    </w:p>
    <w:p w14:paraId="0F31013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607C051" w14:textId="77777777" w:rsidR="00036500" w:rsidRDefault="00036500" w:rsidP="006C4338">
      <w:pPr>
        <w:tabs>
          <w:tab w:val="left" w:pos="851"/>
        </w:tabs>
        <w:rPr>
          <w:rFonts w:ascii="Arial" w:hAnsi="Arial" w:cs="Arial"/>
          <w:iCs/>
        </w:rPr>
      </w:pPr>
    </w:p>
    <w:p w14:paraId="5269C58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ECADD2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792DB3E" w14:textId="76425814" w:rsidR="009B1CD0" w:rsidRDefault="009B1CD0" w:rsidP="006C4338">
      <w:pPr>
        <w:tabs>
          <w:tab w:val="left" w:pos="851"/>
        </w:tabs>
        <w:rPr>
          <w:rFonts w:ascii="Arial" w:hAnsi="Arial" w:cs="Arial"/>
        </w:rPr>
      </w:pPr>
    </w:p>
    <w:p w14:paraId="6A39F418" w14:textId="4C562E3C" w:rsidR="00B339C0" w:rsidRDefault="00B339C0" w:rsidP="006C4338">
      <w:pPr>
        <w:tabs>
          <w:tab w:val="left" w:pos="851"/>
        </w:tabs>
        <w:rPr>
          <w:rFonts w:ascii="Arial" w:hAnsi="Arial" w:cs="Arial"/>
        </w:rPr>
      </w:pPr>
    </w:p>
    <w:p w14:paraId="440C71E7" w14:textId="2C7A7CE4" w:rsidR="00B339C0" w:rsidRDefault="00B339C0" w:rsidP="006C4338">
      <w:pPr>
        <w:tabs>
          <w:tab w:val="left" w:pos="851"/>
        </w:tabs>
        <w:rPr>
          <w:rFonts w:ascii="Arial" w:hAnsi="Arial" w:cs="Arial"/>
        </w:rPr>
      </w:pPr>
    </w:p>
    <w:p w14:paraId="721605BA" w14:textId="51E694AC" w:rsidR="00B339C0" w:rsidRDefault="00B339C0" w:rsidP="006C4338">
      <w:pPr>
        <w:tabs>
          <w:tab w:val="left" w:pos="851"/>
        </w:tabs>
        <w:rPr>
          <w:rFonts w:ascii="Arial" w:hAnsi="Arial" w:cs="Arial"/>
        </w:rPr>
      </w:pPr>
    </w:p>
    <w:p w14:paraId="15E27E1A" w14:textId="2D0C6956" w:rsidR="00B339C0" w:rsidRDefault="00B339C0" w:rsidP="006C4338">
      <w:pPr>
        <w:tabs>
          <w:tab w:val="left" w:pos="851"/>
        </w:tabs>
        <w:rPr>
          <w:rFonts w:ascii="Arial" w:hAnsi="Arial" w:cs="Arial"/>
        </w:rPr>
      </w:pPr>
    </w:p>
    <w:p w14:paraId="5031E36E" w14:textId="77777777" w:rsidR="00B339C0" w:rsidRDefault="00B339C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4C0FD87" w14:textId="77777777" w:rsidTr="00E16EA7">
        <w:tc>
          <w:tcPr>
            <w:tcW w:w="4644" w:type="dxa"/>
            <w:tcBorders>
              <w:top w:val="single" w:sz="4" w:space="0" w:color="000000"/>
              <w:left w:val="single" w:sz="4" w:space="0" w:color="000000"/>
              <w:bottom w:val="single" w:sz="4" w:space="0" w:color="000000"/>
            </w:tcBorders>
            <w:vAlign w:val="center"/>
          </w:tcPr>
          <w:p w14:paraId="27F1843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6AB9C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466DCA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92C54E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E776B14" w14:textId="77777777" w:rsidTr="005D6E70">
        <w:trPr>
          <w:trHeight w:val="1021"/>
        </w:trPr>
        <w:tc>
          <w:tcPr>
            <w:tcW w:w="4644" w:type="dxa"/>
            <w:tcBorders>
              <w:top w:val="single" w:sz="4" w:space="0" w:color="000000"/>
              <w:left w:val="single" w:sz="4" w:space="0" w:color="000000"/>
            </w:tcBorders>
            <w:shd w:val="clear" w:color="auto" w:fill="E7E6E6" w:themeFill="background2"/>
          </w:tcPr>
          <w:p w14:paraId="7ACAE9F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E7E6E6" w:themeFill="background2"/>
          </w:tcPr>
          <w:p w14:paraId="557DFB2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E7E6E6" w:themeFill="background2"/>
          </w:tcPr>
          <w:p w14:paraId="5D19B667" w14:textId="77777777" w:rsidR="00332B12" w:rsidRDefault="00332B12" w:rsidP="00B054DA">
            <w:pPr>
              <w:tabs>
                <w:tab w:val="left" w:pos="851"/>
              </w:tabs>
              <w:snapToGrid w:val="0"/>
              <w:jc w:val="both"/>
              <w:rPr>
                <w:rFonts w:ascii="Arial" w:hAnsi="Arial" w:cs="Arial"/>
                <w:b/>
                <w:bCs/>
              </w:rPr>
            </w:pPr>
          </w:p>
        </w:tc>
      </w:tr>
      <w:tr w:rsidR="00332B12" w14:paraId="35A61166" w14:textId="77777777" w:rsidTr="00E16EA7">
        <w:trPr>
          <w:trHeight w:val="1021"/>
        </w:trPr>
        <w:tc>
          <w:tcPr>
            <w:tcW w:w="4644" w:type="dxa"/>
            <w:tcBorders>
              <w:left w:val="single" w:sz="4" w:space="0" w:color="000000"/>
            </w:tcBorders>
          </w:tcPr>
          <w:p w14:paraId="0653BA0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51572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2C7CA3B" w14:textId="77777777" w:rsidR="00332B12" w:rsidRDefault="00332B12" w:rsidP="00B054DA">
            <w:pPr>
              <w:tabs>
                <w:tab w:val="left" w:pos="851"/>
              </w:tabs>
              <w:snapToGrid w:val="0"/>
              <w:jc w:val="both"/>
              <w:rPr>
                <w:rFonts w:ascii="Arial" w:hAnsi="Arial" w:cs="Arial"/>
                <w:b/>
                <w:bCs/>
              </w:rPr>
            </w:pPr>
          </w:p>
        </w:tc>
      </w:tr>
      <w:tr w:rsidR="00332B12" w14:paraId="34B62C9F" w14:textId="77777777" w:rsidTr="005D6E70">
        <w:trPr>
          <w:trHeight w:val="1021"/>
        </w:trPr>
        <w:tc>
          <w:tcPr>
            <w:tcW w:w="4644" w:type="dxa"/>
            <w:tcBorders>
              <w:left w:val="single" w:sz="4" w:space="0" w:color="000000"/>
              <w:bottom w:val="single" w:sz="4" w:space="0" w:color="000000"/>
            </w:tcBorders>
            <w:shd w:val="clear" w:color="auto" w:fill="E7E6E6" w:themeFill="background2"/>
          </w:tcPr>
          <w:p w14:paraId="3EF6595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E7E6E6" w:themeFill="background2"/>
          </w:tcPr>
          <w:p w14:paraId="0BCE059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E7E6E6" w:themeFill="background2"/>
          </w:tcPr>
          <w:p w14:paraId="79B876E5" w14:textId="77777777" w:rsidR="00332B12" w:rsidRDefault="00332B12" w:rsidP="00B054DA">
            <w:pPr>
              <w:tabs>
                <w:tab w:val="left" w:pos="851"/>
              </w:tabs>
              <w:snapToGrid w:val="0"/>
              <w:jc w:val="both"/>
              <w:rPr>
                <w:rFonts w:ascii="Arial" w:hAnsi="Arial" w:cs="Arial"/>
                <w:b/>
                <w:bCs/>
              </w:rPr>
            </w:pPr>
          </w:p>
        </w:tc>
      </w:tr>
    </w:tbl>
    <w:p w14:paraId="1F10C5F7" w14:textId="1B42C636" w:rsidR="00E16EA7" w:rsidRDefault="00332B12" w:rsidP="005367B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6BBAB99D" w14:textId="756FBE7B" w:rsidR="004B227D" w:rsidRDefault="004B227D" w:rsidP="005367B2">
      <w:pPr>
        <w:tabs>
          <w:tab w:val="left" w:pos="851"/>
        </w:tabs>
        <w:jc w:val="both"/>
        <w:rPr>
          <w:rFonts w:ascii="Arial" w:hAnsi="Arial" w:cs="Arial"/>
          <w:sz w:val="18"/>
          <w:szCs w:val="18"/>
        </w:rPr>
      </w:pPr>
    </w:p>
    <w:p w14:paraId="5AEB7E07" w14:textId="174EAA70" w:rsidR="004B227D" w:rsidRDefault="004B227D" w:rsidP="005367B2">
      <w:pPr>
        <w:tabs>
          <w:tab w:val="left" w:pos="851"/>
        </w:tabs>
        <w:jc w:val="both"/>
        <w:rPr>
          <w:rFonts w:ascii="Arial" w:hAnsi="Arial" w:cs="Arial"/>
          <w:sz w:val="18"/>
          <w:szCs w:val="18"/>
        </w:rPr>
      </w:pPr>
    </w:p>
    <w:p w14:paraId="3FED40A3" w14:textId="77777777" w:rsidR="004B227D" w:rsidRDefault="004B227D" w:rsidP="005367B2">
      <w:pPr>
        <w:tabs>
          <w:tab w:val="left" w:pos="851"/>
        </w:tabs>
        <w:jc w:val="both"/>
        <w:rPr>
          <w:rFonts w:ascii="Arial" w:hAnsi="Arial" w:cs="Arial"/>
        </w:rPr>
      </w:pPr>
    </w:p>
    <w:p w14:paraId="61874CDA"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367B2" w14:paraId="66F404B5" w14:textId="77777777" w:rsidTr="009D4182">
        <w:tc>
          <w:tcPr>
            <w:tcW w:w="10277" w:type="dxa"/>
          </w:tcPr>
          <w:p w14:paraId="78870264" w14:textId="77777777" w:rsidR="009B1CD0" w:rsidRDefault="008B2A38" w:rsidP="006B5057">
            <w:pPr>
              <w:rPr>
                <w:rFonts w:ascii="Arial" w:hAnsi="Arial" w:cs="Arial"/>
                <w:b/>
                <w:bCs/>
                <w:sz w:val="22"/>
                <w:szCs w:val="22"/>
              </w:rPr>
            </w:pPr>
            <w:r w:rsidRPr="005367B2">
              <w:rPr>
                <w:rFonts w:ascii="Arial" w:hAnsi="Arial" w:cs="Arial"/>
                <w:b/>
                <w:bCs/>
              </w:rPr>
              <w:br w:type="page"/>
            </w:r>
            <w:r w:rsidR="009B1CD0" w:rsidRPr="005367B2">
              <w:rPr>
                <w:rFonts w:ascii="Arial" w:hAnsi="Arial" w:cs="Arial"/>
                <w:b/>
                <w:bCs/>
                <w:sz w:val="22"/>
                <w:szCs w:val="22"/>
              </w:rPr>
              <w:t xml:space="preserve">D - Identification </w:t>
            </w:r>
            <w:r w:rsidR="001C40C0" w:rsidRPr="005367B2">
              <w:rPr>
                <w:rFonts w:ascii="Arial" w:hAnsi="Arial" w:cs="Arial"/>
                <w:b/>
                <w:bCs/>
                <w:sz w:val="22"/>
                <w:szCs w:val="22"/>
              </w:rPr>
              <w:t>et signature de l’acheteur</w:t>
            </w:r>
          </w:p>
          <w:p w14:paraId="1E9C22E9" w14:textId="24EECEFA" w:rsidR="00B339C0" w:rsidRPr="005367B2" w:rsidRDefault="00B339C0" w:rsidP="006B5057">
            <w:pPr>
              <w:rPr>
                <w:rFonts w:ascii="Arial" w:hAnsi="Arial" w:cs="Arial"/>
                <w:b/>
                <w:bCs/>
              </w:rPr>
            </w:pPr>
          </w:p>
        </w:tc>
      </w:tr>
    </w:tbl>
    <w:p w14:paraId="61E7BDD8" w14:textId="77777777" w:rsidR="009B1CD0" w:rsidRDefault="009B1CD0" w:rsidP="006C4338">
      <w:pPr>
        <w:tabs>
          <w:tab w:val="left" w:pos="851"/>
        </w:tabs>
      </w:pPr>
    </w:p>
    <w:p w14:paraId="126AEE4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sidRPr="005367B2">
        <w:rPr>
          <w:rFonts w:ascii="Wingdings" w:eastAsia="Wingdings" w:hAnsi="Wingdings" w:cs="Wingdings"/>
          <w:color w:val="00B0F0"/>
          <w:spacing w:val="-10"/>
        </w:rPr>
        <w:t></w:t>
      </w:r>
      <w:r w:rsidRPr="005D6E70">
        <w:rPr>
          <w:rFonts w:ascii="Wingdings" w:eastAsia="Wingdings" w:hAnsi="Wingdings" w:cs="Wingdings"/>
          <w:color w:val="E7E6E6" w:themeColor="background2"/>
          <w:spacing w:val="-10"/>
        </w:rPr>
        <w:t></w:t>
      </w:r>
      <w:r w:rsidRPr="005D6E70">
        <w:rPr>
          <w:rFonts w:ascii="Arial" w:eastAsia="Arial" w:hAnsi="Arial" w:cs="Arial"/>
          <w:color w:val="E7E6E6" w:themeColor="background2"/>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54F88D39" w14:textId="77777777" w:rsidR="009B1CD0" w:rsidRDefault="009B1CD0" w:rsidP="006C4338">
      <w:pPr>
        <w:pStyle w:val="En-tte"/>
        <w:tabs>
          <w:tab w:val="clear" w:pos="4536"/>
          <w:tab w:val="clear" w:pos="9072"/>
          <w:tab w:val="left" w:pos="851"/>
        </w:tabs>
        <w:jc w:val="both"/>
        <w:rPr>
          <w:rFonts w:ascii="Arial" w:hAnsi="Arial" w:cs="Arial"/>
        </w:rPr>
      </w:pPr>
    </w:p>
    <w:p w14:paraId="5E4E9407" w14:textId="06E1C532" w:rsidR="00A92431" w:rsidRPr="0057473A" w:rsidRDefault="00445283" w:rsidP="00A92431">
      <w:pPr>
        <w:pStyle w:val="En-tte"/>
        <w:tabs>
          <w:tab w:val="left" w:pos="851"/>
        </w:tabs>
        <w:jc w:val="center"/>
        <w:rPr>
          <w:rFonts w:ascii="Arial" w:hAnsi="Arial" w:cs="Arial"/>
        </w:rPr>
      </w:pPr>
      <w:r>
        <w:rPr>
          <w:rFonts w:ascii="Arial" w:hAnsi="Arial" w:cs="Arial"/>
        </w:rPr>
        <w:t>Institut national du service public</w:t>
      </w:r>
    </w:p>
    <w:p w14:paraId="0791C5F6" w14:textId="77777777" w:rsidR="00A92431" w:rsidRPr="0057473A" w:rsidRDefault="00A92431" w:rsidP="00A92431">
      <w:pPr>
        <w:pStyle w:val="En-tte"/>
        <w:tabs>
          <w:tab w:val="left" w:pos="851"/>
        </w:tabs>
        <w:jc w:val="center"/>
        <w:rPr>
          <w:rFonts w:ascii="Arial" w:hAnsi="Arial" w:cs="Arial"/>
        </w:rPr>
      </w:pPr>
      <w:r w:rsidRPr="0057473A">
        <w:rPr>
          <w:rFonts w:ascii="Arial" w:hAnsi="Arial" w:cs="Arial"/>
        </w:rPr>
        <w:t>1, rue Sainte Marguerite F-67080 STRASBOURG CEDEX</w:t>
      </w:r>
    </w:p>
    <w:p w14:paraId="7E6413AE" w14:textId="5D5374B3" w:rsidR="00A92431" w:rsidRDefault="00A92431" w:rsidP="00A92431">
      <w:pPr>
        <w:pStyle w:val="En-tte"/>
        <w:tabs>
          <w:tab w:val="clear" w:pos="4536"/>
          <w:tab w:val="clear" w:pos="9072"/>
          <w:tab w:val="left" w:pos="851"/>
        </w:tabs>
        <w:jc w:val="center"/>
        <w:rPr>
          <w:rFonts w:ascii="Arial" w:hAnsi="Arial" w:cs="Arial"/>
        </w:rPr>
      </w:pPr>
      <w:r>
        <w:rPr>
          <w:rFonts w:ascii="Arial" w:hAnsi="Arial" w:cs="Arial"/>
        </w:rPr>
        <w:t xml:space="preserve">Tél. : 03 88 21 44 44 </w:t>
      </w:r>
      <w:r w:rsidRPr="0057473A">
        <w:rPr>
          <w:rFonts w:ascii="Arial" w:hAnsi="Arial" w:cs="Arial"/>
        </w:rPr>
        <w:t xml:space="preserve">– URL : </w:t>
      </w:r>
      <w:hyperlink r:id="rId15" w:history="1">
        <w:r w:rsidR="00445283" w:rsidRPr="00AA7D5A">
          <w:rPr>
            <w:rStyle w:val="Lienhypertexte"/>
            <w:rFonts w:ascii="Arial" w:hAnsi="Arial" w:cs="Arial"/>
          </w:rPr>
          <w:t>www.insp.gouv.fr</w:t>
        </w:r>
      </w:hyperlink>
    </w:p>
    <w:p w14:paraId="6053E595" w14:textId="77777777" w:rsidR="009B1CD0" w:rsidRDefault="00A92431" w:rsidP="00A92431">
      <w:pPr>
        <w:pStyle w:val="En-tte"/>
        <w:tabs>
          <w:tab w:val="clear" w:pos="4536"/>
          <w:tab w:val="clear" w:pos="9072"/>
          <w:tab w:val="left" w:pos="851"/>
        </w:tabs>
        <w:jc w:val="center"/>
        <w:rPr>
          <w:rFonts w:ascii="Arial" w:hAnsi="Arial" w:cs="Arial"/>
        </w:rPr>
      </w:pPr>
      <w:r>
        <w:rPr>
          <w:rFonts w:ascii="Arial" w:hAnsi="Arial" w:cs="Arial"/>
        </w:rPr>
        <w:t>SIRET n° 197 534 639 00020</w:t>
      </w:r>
    </w:p>
    <w:p w14:paraId="0D9B6A36" w14:textId="77777777" w:rsidR="009B1CD0" w:rsidRDefault="009B1CD0" w:rsidP="005846FB">
      <w:pPr>
        <w:pStyle w:val="En-tte"/>
        <w:tabs>
          <w:tab w:val="clear" w:pos="4536"/>
          <w:tab w:val="clear" w:pos="9072"/>
          <w:tab w:val="left" w:pos="851"/>
        </w:tabs>
        <w:jc w:val="both"/>
        <w:rPr>
          <w:rFonts w:ascii="Arial" w:hAnsi="Arial" w:cs="Arial"/>
        </w:rPr>
      </w:pPr>
    </w:p>
    <w:p w14:paraId="1E464E5E" w14:textId="77777777" w:rsidR="009B1CD0" w:rsidRDefault="009B1CD0" w:rsidP="005846FB">
      <w:pPr>
        <w:pStyle w:val="En-tte"/>
        <w:tabs>
          <w:tab w:val="clear" w:pos="4536"/>
          <w:tab w:val="clear" w:pos="9072"/>
          <w:tab w:val="left" w:pos="851"/>
        </w:tabs>
        <w:jc w:val="both"/>
        <w:rPr>
          <w:rFonts w:ascii="Arial" w:hAnsi="Arial" w:cs="Arial"/>
        </w:rPr>
      </w:pPr>
    </w:p>
    <w:p w14:paraId="0A394132" w14:textId="77777777" w:rsidR="009B1CD0" w:rsidRDefault="009B1CD0" w:rsidP="00710FD6">
      <w:pPr>
        <w:tabs>
          <w:tab w:val="left" w:pos="426"/>
          <w:tab w:val="left" w:pos="851"/>
          <w:tab w:val="left" w:pos="5103"/>
        </w:tabs>
        <w:jc w:val="both"/>
        <w:rPr>
          <w:rFonts w:ascii="Arial" w:hAnsi="Arial" w:cs="Arial"/>
          <w:i/>
          <w:sz w:val="18"/>
          <w:szCs w:val="18"/>
        </w:rPr>
      </w:pPr>
      <w:r w:rsidRPr="00FD6D58">
        <w:rPr>
          <w:rFonts w:ascii="Wingdings" w:eastAsia="Wingdings" w:hAnsi="Wingdings" w:cs="Wingdings"/>
          <w:b/>
          <w:color w:val="00B0F0"/>
          <w:spacing w:val="-10"/>
        </w:rPr>
        <w:t></w:t>
      </w:r>
      <w:r w:rsidRPr="005D6E70">
        <w:rPr>
          <w:rFonts w:ascii="Arial" w:eastAsia="Arial" w:hAnsi="Arial" w:cs="Arial"/>
          <w:b/>
          <w:color w:val="E7E6E6" w:themeColor="background2"/>
          <w:spacing w:val="-10"/>
        </w:rPr>
        <w:t xml:space="preserve">  </w:t>
      </w:r>
      <w:r>
        <w:rPr>
          <w:rFonts w:ascii="Arial" w:hAnsi="Arial" w:cs="Arial"/>
        </w:rPr>
        <w:t xml:space="preserve">Nom, prénom, qualité du signataire du marché </w:t>
      </w:r>
      <w:r w:rsidR="003A7270">
        <w:rPr>
          <w:rFonts w:ascii="Arial" w:hAnsi="Arial" w:cs="Arial"/>
        </w:rPr>
        <w:t>public</w:t>
      </w:r>
    </w:p>
    <w:p w14:paraId="006C3492" w14:textId="77777777" w:rsidR="009B1CD0" w:rsidRDefault="009B1CD0" w:rsidP="0083205E">
      <w:pPr>
        <w:tabs>
          <w:tab w:val="left" w:pos="851"/>
        </w:tabs>
        <w:jc w:val="both"/>
        <w:rPr>
          <w:rFonts w:ascii="Arial" w:hAnsi="Arial" w:cs="Arial"/>
        </w:rPr>
      </w:pPr>
    </w:p>
    <w:p w14:paraId="192CD238" w14:textId="08339BA3" w:rsidR="009B1CD0" w:rsidRDefault="00A92431" w:rsidP="00FD6D58">
      <w:pPr>
        <w:tabs>
          <w:tab w:val="left" w:pos="851"/>
        </w:tabs>
        <w:jc w:val="center"/>
        <w:rPr>
          <w:rFonts w:ascii="Arial" w:hAnsi="Arial" w:cs="Arial"/>
        </w:rPr>
      </w:pPr>
      <w:r w:rsidRPr="00FD6D58">
        <w:rPr>
          <w:rFonts w:ascii="Arial" w:hAnsi="Arial" w:cs="Arial"/>
          <w:bCs/>
          <w:color w:val="000000"/>
        </w:rPr>
        <w:t xml:space="preserve">M. </w:t>
      </w:r>
      <w:r w:rsidRPr="00FD6D58">
        <w:rPr>
          <w:rFonts w:ascii="Arial" w:hAnsi="Arial" w:cs="Arial"/>
        </w:rPr>
        <w:t xml:space="preserve">Frédéric </w:t>
      </w:r>
      <w:r w:rsidR="00445283" w:rsidRPr="00FD6D58">
        <w:rPr>
          <w:rFonts w:ascii="Arial" w:hAnsi="Arial" w:cs="Arial"/>
        </w:rPr>
        <w:t>FESSAN</w:t>
      </w:r>
      <w:r w:rsidRPr="00FD6D58">
        <w:rPr>
          <w:rFonts w:ascii="Arial" w:hAnsi="Arial" w:cs="Arial"/>
          <w:bCs/>
          <w:color w:val="000000"/>
        </w:rPr>
        <w:t>, Secrétaire Général de l’</w:t>
      </w:r>
      <w:r w:rsidR="00445283" w:rsidRPr="00FD6D58">
        <w:rPr>
          <w:rFonts w:ascii="Arial" w:hAnsi="Arial" w:cs="Arial"/>
          <w:bCs/>
          <w:color w:val="000000"/>
        </w:rPr>
        <w:t>Institut national du service public</w:t>
      </w:r>
    </w:p>
    <w:p w14:paraId="67896F87" w14:textId="77777777" w:rsidR="009B1CD0" w:rsidRDefault="009B1CD0" w:rsidP="009B45B9">
      <w:pPr>
        <w:tabs>
          <w:tab w:val="left" w:pos="851"/>
        </w:tabs>
        <w:jc w:val="both"/>
        <w:rPr>
          <w:rFonts w:ascii="Arial" w:hAnsi="Arial" w:cs="Arial"/>
        </w:rPr>
      </w:pPr>
    </w:p>
    <w:p w14:paraId="03EB89D0" w14:textId="20701DCA" w:rsidR="009B1CD0" w:rsidRDefault="009B1CD0" w:rsidP="009B45B9">
      <w:pPr>
        <w:tabs>
          <w:tab w:val="left" w:pos="851"/>
        </w:tabs>
        <w:jc w:val="both"/>
        <w:rPr>
          <w:rFonts w:ascii="Arial" w:hAnsi="Arial" w:cs="Arial"/>
        </w:rPr>
      </w:pPr>
      <w:r w:rsidRPr="00FD6D58">
        <w:rPr>
          <w:rFonts w:ascii="Wingdings" w:eastAsia="Wingdings" w:hAnsi="Wingdings" w:cs="Wingdings"/>
          <w:b/>
          <w:color w:val="00B0F0"/>
          <w:spacing w:val="-10"/>
        </w:rPr>
        <w:t></w:t>
      </w:r>
      <w:r w:rsidRPr="005D6E70">
        <w:rPr>
          <w:rFonts w:ascii="Wingdings" w:eastAsia="Wingdings" w:hAnsi="Wingdings" w:cs="Wingdings"/>
          <w:b/>
          <w:color w:val="E7E6E6" w:themeColor="background2"/>
          <w:spacing w:val="-10"/>
        </w:rPr>
        <w:t></w:t>
      </w:r>
      <w:r>
        <w:rPr>
          <w:rFonts w:ascii="Arial" w:hAnsi="Arial" w:cs="Arial"/>
        </w:rPr>
        <w:t xml:space="preserve">Personne habilitée à donner les renseignements </w:t>
      </w:r>
      <w:r w:rsidR="009D661E" w:rsidRPr="001C7D87">
        <w:rPr>
          <w:rFonts w:ascii="Arial" w:hAnsi="Arial" w:cs="Arial"/>
        </w:rPr>
        <w:t>prévus à l’</w:t>
      </w:r>
      <w:hyperlink r:id="rId16"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7"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E129DBE" w14:textId="77777777" w:rsidR="001C40C0" w:rsidRDefault="001C40C0" w:rsidP="009B45B9">
      <w:pPr>
        <w:tabs>
          <w:tab w:val="left" w:pos="851"/>
        </w:tabs>
        <w:jc w:val="both"/>
        <w:rPr>
          <w:rFonts w:ascii="Arial" w:hAnsi="Arial" w:cs="Arial"/>
        </w:rPr>
      </w:pPr>
    </w:p>
    <w:p w14:paraId="58089828" w14:textId="0A7F3ADF" w:rsidR="00445283" w:rsidRPr="00FD6D58" w:rsidRDefault="00A92431" w:rsidP="00445283">
      <w:pPr>
        <w:tabs>
          <w:tab w:val="left" w:pos="851"/>
        </w:tabs>
        <w:jc w:val="center"/>
        <w:rPr>
          <w:rFonts w:ascii="Arial" w:hAnsi="Arial" w:cs="Arial"/>
          <w:bCs/>
          <w:color w:val="000000"/>
        </w:rPr>
      </w:pPr>
      <w:r w:rsidRPr="00FD6D58">
        <w:rPr>
          <w:rFonts w:ascii="Arial" w:hAnsi="Arial" w:cs="Arial"/>
          <w:bCs/>
          <w:color w:val="000000"/>
        </w:rPr>
        <w:t xml:space="preserve">M. </w:t>
      </w:r>
      <w:r w:rsidRPr="00FD6D58">
        <w:rPr>
          <w:rFonts w:ascii="Arial" w:hAnsi="Arial" w:cs="Arial"/>
        </w:rPr>
        <w:t xml:space="preserve">Frédéric </w:t>
      </w:r>
      <w:r w:rsidR="00445283" w:rsidRPr="00FD6D58">
        <w:rPr>
          <w:rFonts w:ascii="Arial" w:hAnsi="Arial" w:cs="Arial"/>
        </w:rPr>
        <w:t>FESSAN</w:t>
      </w:r>
      <w:r w:rsidRPr="00FD6D58">
        <w:rPr>
          <w:rFonts w:ascii="Arial" w:hAnsi="Arial" w:cs="Arial"/>
          <w:bCs/>
          <w:color w:val="000000"/>
        </w:rPr>
        <w:t>, Secrétaire Général de</w:t>
      </w:r>
      <w:r w:rsidR="00445283" w:rsidRPr="00FD6D58">
        <w:rPr>
          <w:rFonts w:ascii="Arial" w:hAnsi="Arial" w:cs="Arial"/>
          <w:bCs/>
          <w:color w:val="000000"/>
        </w:rPr>
        <w:t xml:space="preserve"> l’Institut national du service public</w:t>
      </w:r>
    </w:p>
    <w:p w14:paraId="7BEDFC0E" w14:textId="77777777" w:rsidR="009B1CD0" w:rsidRDefault="009B1CD0" w:rsidP="009B45B9">
      <w:pPr>
        <w:pStyle w:val="fcase2metab"/>
        <w:ind w:left="0" w:firstLine="0"/>
        <w:rPr>
          <w:rFonts w:ascii="Arial" w:hAnsi="Arial" w:cs="Arial"/>
        </w:rPr>
      </w:pPr>
    </w:p>
    <w:p w14:paraId="73EBAE80" w14:textId="77777777" w:rsidR="009B1CD0" w:rsidRDefault="009B1CD0" w:rsidP="009B45B9">
      <w:pPr>
        <w:tabs>
          <w:tab w:val="left" w:pos="720"/>
          <w:tab w:val="left" w:pos="851"/>
        </w:tabs>
        <w:jc w:val="both"/>
        <w:rPr>
          <w:rFonts w:ascii="Arial" w:hAnsi="Arial" w:cs="Arial"/>
          <w:i/>
          <w:iCs/>
          <w:sz w:val="18"/>
          <w:szCs w:val="18"/>
        </w:rPr>
      </w:pPr>
      <w:r w:rsidRPr="00FD6D58">
        <w:rPr>
          <w:rFonts w:ascii="Wingdings" w:eastAsia="Wingdings" w:hAnsi="Wingdings" w:cs="Wingdings"/>
          <w:b/>
          <w:color w:val="00B0F0"/>
          <w:spacing w:val="-10"/>
        </w:rPr>
        <w:t></w:t>
      </w:r>
      <w:r w:rsidRPr="005D6E70">
        <w:rPr>
          <w:rFonts w:ascii="Wingdings" w:eastAsia="Wingdings" w:hAnsi="Wingdings" w:cs="Wingdings"/>
          <w:b/>
          <w:color w:val="E7E6E6" w:themeColor="background2"/>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39269CC"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2F19659" w14:textId="77777777" w:rsidR="009B1CD0" w:rsidRDefault="009B1CD0" w:rsidP="009B45B9">
      <w:pPr>
        <w:pStyle w:val="fcase2metab"/>
        <w:rPr>
          <w:rFonts w:ascii="Arial" w:hAnsi="Arial" w:cs="Arial"/>
        </w:rPr>
      </w:pPr>
    </w:p>
    <w:p w14:paraId="592182A3" w14:textId="77777777" w:rsidR="00A92431" w:rsidRDefault="00A92431" w:rsidP="00A92431">
      <w:pPr>
        <w:pStyle w:val="fcase2metab"/>
        <w:jc w:val="center"/>
        <w:rPr>
          <w:rFonts w:ascii="Arial" w:hAnsi="Arial" w:cs="Arial"/>
        </w:rPr>
      </w:pPr>
      <w:r w:rsidRPr="0057473A">
        <w:rPr>
          <w:rFonts w:ascii="Arial" w:hAnsi="Arial" w:cs="Arial"/>
        </w:rPr>
        <w:t>M</w:t>
      </w:r>
      <w:r>
        <w:rPr>
          <w:rFonts w:ascii="Arial" w:hAnsi="Arial" w:cs="Arial"/>
        </w:rPr>
        <w:t>adame</w:t>
      </w:r>
      <w:r w:rsidRPr="0057473A">
        <w:rPr>
          <w:rFonts w:ascii="Arial" w:hAnsi="Arial" w:cs="Arial"/>
        </w:rPr>
        <w:t xml:space="preserve"> </w:t>
      </w:r>
      <w:r>
        <w:rPr>
          <w:rFonts w:ascii="Arial" w:hAnsi="Arial" w:cs="Arial"/>
        </w:rPr>
        <w:t xml:space="preserve">Anne SCHNEIDER </w:t>
      </w:r>
    </w:p>
    <w:p w14:paraId="759D8ACB" w14:textId="1F6BFD2D" w:rsidR="00A92431" w:rsidRDefault="00A92431" w:rsidP="00A92431">
      <w:pPr>
        <w:pStyle w:val="fcase2metab"/>
        <w:jc w:val="center"/>
        <w:rPr>
          <w:rFonts w:ascii="Arial" w:hAnsi="Arial" w:cs="Arial"/>
        </w:rPr>
      </w:pPr>
      <w:r>
        <w:rPr>
          <w:rFonts w:ascii="Arial" w:hAnsi="Arial" w:cs="Arial"/>
        </w:rPr>
        <w:t>A</w:t>
      </w:r>
      <w:r w:rsidRPr="0057473A">
        <w:rPr>
          <w:rFonts w:ascii="Arial" w:hAnsi="Arial" w:cs="Arial"/>
        </w:rPr>
        <w:t>gent comptable de l'</w:t>
      </w:r>
      <w:r w:rsidR="00445283">
        <w:rPr>
          <w:rFonts w:ascii="Arial" w:hAnsi="Arial" w:cs="Arial"/>
        </w:rPr>
        <w:t>Institut national du service public</w:t>
      </w:r>
    </w:p>
    <w:p w14:paraId="37E276F2" w14:textId="77777777" w:rsidR="00A92431" w:rsidRPr="0057473A" w:rsidRDefault="00A92431" w:rsidP="00A92431">
      <w:pPr>
        <w:pStyle w:val="fcase2metab"/>
        <w:jc w:val="center"/>
        <w:rPr>
          <w:rFonts w:ascii="Arial" w:hAnsi="Arial" w:cs="Arial"/>
        </w:rPr>
      </w:pPr>
      <w:r>
        <w:rPr>
          <w:rFonts w:ascii="Arial" w:hAnsi="Arial" w:cs="Arial"/>
        </w:rPr>
        <w:t>Service Facturier (SFACT)</w:t>
      </w:r>
    </w:p>
    <w:p w14:paraId="05F9FCA8" w14:textId="77777777" w:rsidR="00A92431" w:rsidRPr="0057473A" w:rsidRDefault="00A92431" w:rsidP="00A92431">
      <w:pPr>
        <w:pStyle w:val="fcase2metab"/>
        <w:jc w:val="center"/>
        <w:rPr>
          <w:rFonts w:ascii="Arial" w:hAnsi="Arial" w:cs="Arial"/>
        </w:rPr>
      </w:pPr>
      <w:r w:rsidRPr="0057473A">
        <w:rPr>
          <w:rFonts w:ascii="Arial" w:hAnsi="Arial" w:cs="Arial"/>
        </w:rPr>
        <w:t>1, rue Sainte Marguerite F-67080 STRASBOURG CEDEX</w:t>
      </w:r>
    </w:p>
    <w:p w14:paraId="625E6B3B" w14:textId="77777777" w:rsidR="001C40C0" w:rsidRDefault="00A92431" w:rsidP="00A92431">
      <w:pPr>
        <w:pStyle w:val="fcase2metab"/>
        <w:jc w:val="center"/>
        <w:rPr>
          <w:rFonts w:ascii="Arial" w:hAnsi="Arial" w:cs="Arial"/>
        </w:rPr>
      </w:pPr>
      <w:r w:rsidRPr="0057473A">
        <w:rPr>
          <w:rFonts w:ascii="Arial" w:hAnsi="Arial" w:cs="Arial"/>
        </w:rPr>
        <w:t>Téléphone : 03 88 21 44 43</w:t>
      </w:r>
    </w:p>
    <w:p w14:paraId="5B44AB18" w14:textId="6E73B1A8" w:rsidR="009B1CD0" w:rsidRDefault="009B1CD0" w:rsidP="009B45B9">
      <w:pPr>
        <w:pStyle w:val="fcase2metab"/>
        <w:ind w:left="0" w:firstLine="0"/>
        <w:rPr>
          <w:rFonts w:ascii="Arial" w:hAnsi="Arial" w:cs="Arial"/>
        </w:rPr>
      </w:pPr>
    </w:p>
    <w:p w14:paraId="178E2855" w14:textId="77777777" w:rsidR="00EA6ABC" w:rsidRDefault="00EA6ABC" w:rsidP="009B45B9">
      <w:pPr>
        <w:pStyle w:val="fcase2metab"/>
        <w:ind w:left="0" w:firstLine="0"/>
        <w:rPr>
          <w:rFonts w:ascii="Arial" w:hAnsi="Arial" w:cs="Arial"/>
        </w:rPr>
      </w:pPr>
    </w:p>
    <w:p w14:paraId="06FA8BC2" w14:textId="77777777" w:rsidR="00EA6ABC" w:rsidRDefault="00EA6ABC" w:rsidP="009B45B9">
      <w:pPr>
        <w:pStyle w:val="fcase2metab"/>
        <w:ind w:left="0" w:firstLine="0"/>
        <w:rPr>
          <w:rFonts w:ascii="Arial" w:hAnsi="Arial" w:cs="Arial"/>
        </w:rPr>
      </w:pPr>
    </w:p>
    <w:p w14:paraId="529F1115" w14:textId="77777777" w:rsidR="00EA6ABC" w:rsidRDefault="00EA6ABC" w:rsidP="009B45B9">
      <w:pPr>
        <w:pStyle w:val="fcase2metab"/>
        <w:ind w:left="0" w:firstLine="0"/>
        <w:rPr>
          <w:rFonts w:ascii="Arial" w:hAnsi="Arial" w:cs="Arial"/>
        </w:rPr>
      </w:pPr>
    </w:p>
    <w:p w14:paraId="4E845A64" w14:textId="77777777" w:rsidR="00EA6ABC" w:rsidRDefault="00EA6ABC" w:rsidP="009B45B9">
      <w:pPr>
        <w:pStyle w:val="fcase2metab"/>
        <w:ind w:left="0" w:firstLine="0"/>
        <w:rPr>
          <w:rFonts w:ascii="Arial" w:hAnsi="Arial" w:cs="Arial"/>
        </w:rPr>
      </w:pPr>
    </w:p>
    <w:p w14:paraId="1BF6E144" w14:textId="77777777" w:rsidR="00EA6ABC" w:rsidRDefault="00EA6ABC" w:rsidP="009B45B9">
      <w:pPr>
        <w:pStyle w:val="fcase2metab"/>
        <w:ind w:left="0" w:firstLine="0"/>
        <w:rPr>
          <w:rFonts w:ascii="Arial" w:hAnsi="Arial" w:cs="Arial"/>
        </w:rPr>
      </w:pPr>
    </w:p>
    <w:p w14:paraId="70A04E56" w14:textId="77777777" w:rsidR="00EA6ABC" w:rsidRDefault="00EA6ABC" w:rsidP="009B45B9">
      <w:pPr>
        <w:pStyle w:val="fcase2metab"/>
        <w:ind w:left="0" w:firstLine="0"/>
        <w:rPr>
          <w:rFonts w:ascii="Arial" w:hAnsi="Arial" w:cs="Arial"/>
        </w:rPr>
      </w:pPr>
    </w:p>
    <w:p w14:paraId="43828968" w14:textId="77777777" w:rsidR="00EA6ABC" w:rsidRDefault="00EA6ABC" w:rsidP="009B45B9">
      <w:pPr>
        <w:pStyle w:val="fcase2metab"/>
        <w:ind w:left="0" w:firstLine="0"/>
        <w:rPr>
          <w:rFonts w:ascii="Arial" w:hAnsi="Arial" w:cs="Arial"/>
        </w:rPr>
      </w:pPr>
    </w:p>
    <w:p w14:paraId="44E325F1" w14:textId="77777777" w:rsidR="00EA6ABC" w:rsidRDefault="00EA6ABC" w:rsidP="009B45B9">
      <w:pPr>
        <w:pStyle w:val="fcase2metab"/>
        <w:ind w:left="0" w:firstLine="0"/>
        <w:rPr>
          <w:rFonts w:ascii="Arial" w:hAnsi="Arial" w:cs="Arial"/>
        </w:rPr>
      </w:pPr>
    </w:p>
    <w:p w14:paraId="24BA072F" w14:textId="77777777" w:rsidR="00EA6ABC" w:rsidRDefault="00EA6ABC" w:rsidP="009B45B9">
      <w:pPr>
        <w:pStyle w:val="fcase2metab"/>
        <w:ind w:left="0" w:firstLine="0"/>
        <w:rPr>
          <w:rFonts w:ascii="Arial" w:hAnsi="Arial" w:cs="Arial"/>
        </w:rPr>
      </w:pPr>
    </w:p>
    <w:p w14:paraId="677379A2" w14:textId="77777777" w:rsidR="00B339C0" w:rsidRDefault="00B339C0" w:rsidP="009B45B9">
      <w:pPr>
        <w:pStyle w:val="fcase2metab"/>
        <w:ind w:left="0" w:firstLine="0"/>
        <w:rPr>
          <w:rFonts w:ascii="Arial" w:hAnsi="Arial" w:cs="Arial"/>
        </w:rPr>
      </w:pPr>
    </w:p>
    <w:p w14:paraId="7464B0CD" w14:textId="77777777" w:rsidR="009B1CD0" w:rsidRDefault="009B1CD0" w:rsidP="009B45B9">
      <w:pPr>
        <w:pStyle w:val="fcase2metab"/>
        <w:ind w:left="0" w:firstLine="0"/>
        <w:rPr>
          <w:rFonts w:ascii="Arial" w:hAnsi="Arial" w:cs="Arial"/>
        </w:rPr>
      </w:pPr>
    </w:p>
    <w:p w14:paraId="38A4E85B" w14:textId="77777777" w:rsidR="009B1CD0" w:rsidRPr="00B339C0" w:rsidRDefault="009B1CD0" w:rsidP="009B45B9">
      <w:pPr>
        <w:tabs>
          <w:tab w:val="left" w:pos="851"/>
          <w:tab w:val="left" w:pos="3402"/>
          <w:tab w:val="left" w:pos="6237"/>
          <w:tab w:val="left" w:pos="9072"/>
        </w:tabs>
        <w:jc w:val="both"/>
        <w:rPr>
          <w:rFonts w:ascii="Arial" w:hAnsi="Arial" w:cs="Arial"/>
          <w:i/>
          <w:sz w:val="18"/>
          <w:szCs w:val="18"/>
        </w:rPr>
      </w:pPr>
      <w:r w:rsidRPr="00B339C0">
        <w:rPr>
          <w:rFonts w:ascii="Arial" w:hAnsi="Arial" w:cs="Arial"/>
          <w:b/>
          <w:caps/>
        </w:rPr>
        <w:lastRenderedPageBreak/>
        <w:t>P</w:t>
      </w:r>
      <w:r w:rsidRPr="00B339C0">
        <w:rPr>
          <w:rFonts w:ascii="Arial" w:hAnsi="Arial" w:cs="Arial"/>
          <w:b/>
        </w:rPr>
        <w:t>our l</w:t>
      </w:r>
      <w:r w:rsidRPr="00B339C0">
        <w:rPr>
          <w:rFonts w:ascii="Arial" w:hAnsi="Arial" w:cs="Arial"/>
          <w:b/>
          <w:caps/>
        </w:rPr>
        <w:t>’</w:t>
      </w:r>
      <w:r w:rsidR="008B2A38" w:rsidRPr="00B339C0">
        <w:rPr>
          <w:rFonts w:ascii="Arial" w:hAnsi="Arial" w:cs="Arial"/>
          <w:b/>
          <w:caps/>
        </w:rPr>
        <w:t>É</w:t>
      </w:r>
      <w:r w:rsidR="008B2A38" w:rsidRPr="00B339C0">
        <w:rPr>
          <w:rFonts w:ascii="Arial" w:hAnsi="Arial" w:cs="Arial"/>
          <w:b/>
        </w:rPr>
        <w:t>tat</w:t>
      </w:r>
      <w:r w:rsidRPr="00B339C0">
        <w:rPr>
          <w:rFonts w:ascii="Arial" w:hAnsi="Arial" w:cs="Arial"/>
          <w:b/>
        </w:rPr>
        <w:t xml:space="preserve"> et ses établissements :</w:t>
      </w:r>
    </w:p>
    <w:p w14:paraId="2972C653" w14:textId="77777777" w:rsidR="009B1CD0" w:rsidRDefault="009B1CD0" w:rsidP="009B45B9">
      <w:pPr>
        <w:tabs>
          <w:tab w:val="left" w:pos="851"/>
          <w:tab w:val="left" w:pos="3402"/>
          <w:tab w:val="left" w:pos="6237"/>
          <w:tab w:val="left" w:pos="9072"/>
        </w:tabs>
        <w:jc w:val="both"/>
        <w:rPr>
          <w:rFonts w:ascii="Arial" w:hAnsi="Arial" w:cs="Arial"/>
        </w:rPr>
      </w:pPr>
      <w:r w:rsidRPr="00B339C0">
        <w:rPr>
          <w:rFonts w:ascii="Arial" w:hAnsi="Arial" w:cs="Arial"/>
          <w:i/>
          <w:sz w:val="18"/>
          <w:szCs w:val="18"/>
        </w:rPr>
        <w:t>(Visa ou avis de l’autorité chargée du contrôle financier.)</w:t>
      </w:r>
    </w:p>
    <w:p w14:paraId="332F1AC5" w14:textId="77777777" w:rsidR="009B1CD0" w:rsidRDefault="009B1CD0" w:rsidP="009B45B9">
      <w:pPr>
        <w:tabs>
          <w:tab w:val="left" w:pos="851"/>
        </w:tabs>
        <w:rPr>
          <w:rFonts w:ascii="Arial" w:hAnsi="Arial" w:cs="Arial"/>
        </w:rPr>
      </w:pPr>
    </w:p>
    <w:p w14:paraId="491240FF" w14:textId="77777777" w:rsidR="00B339C0" w:rsidRDefault="00B339C0" w:rsidP="009B45B9">
      <w:pPr>
        <w:tabs>
          <w:tab w:val="left" w:pos="851"/>
        </w:tabs>
        <w:rPr>
          <w:rFonts w:ascii="Arial" w:hAnsi="Arial" w:cs="Arial"/>
        </w:rPr>
      </w:pPr>
    </w:p>
    <w:p w14:paraId="2E0B65A5" w14:textId="77777777" w:rsidR="009B1CD0" w:rsidRDefault="009B1CD0" w:rsidP="009B45B9">
      <w:pPr>
        <w:tabs>
          <w:tab w:val="left" w:pos="851"/>
        </w:tabs>
        <w:rPr>
          <w:rFonts w:ascii="Arial" w:hAnsi="Arial" w:cs="Arial"/>
        </w:rPr>
      </w:pPr>
    </w:p>
    <w:p w14:paraId="064723D1" w14:textId="0FB26CC5" w:rsidR="009B1CD0" w:rsidRDefault="009B1CD0" w:rsidP="00A92431">
      <w:pPr>
        <w:tabs>
          <w:tab w:val="left" w:pos="851"/>
          <w:tab w:val="left" w:pos="5245"/>
          <w:tab w:val="left" w:pos="7371"/>
          <w:tab w:val="left" w:pos="7655"/>
        </w:tabs>
        <w:jc w:val="both"/>
        <w:rPr>
          <w:rFonts w:ascii="Arial" w:hAnsi="Arial" w:cs="Arial"/>
        </w:rPr>
      </w:pPr>
      <w:r>
        <w:rPr>
          <w:rFonts w:ascii="Arial" w:hAnsi="Arial" w:cs="Arial"/>
        </w:rPr>
        <w:t>A : ……………………, le …………………</w:t>
      </w:r>
    </w:p>
    <w:p w14:paraId="6759D735" w14:textId="77777777" w:rsidR="00775DA6" w:rsidRDefault="00775DA6" w:rsidP="00A92431">
      <w:pPr>
        <w:tabs>
          <w:tab w:val="left" w:pos="851"/>
          <w:tab w:val="left" w:pos="5245"/>
          <w:tab w:val="left" w:pos="7371"/>
          <w:tab w:val="left" w:pos="7655"/>
        </w:tabs>
        <w:jc w:val="both"/>
        <w:rPr>
          <w:rFonts w:ascii="Arial" w:hAnsi="Arial" w:cs="Arial"/>
        </w:rPr>
      </w:pPr>
    </w:p>
    <w:p w14:paraId="6CD957CC" w14:textId="77777777" w:rsidR="00775DA6" w:rsidRDefault="00775DA6" w:rsidP="00A92431">
      <w:pPr>
        <w:tabs>
          <w:tab w:val="left" w:pos="851"/>
          <w:tab w:val="left" w:pos="5245"/>
          <w:tab w:val="left" w:pos="7371"/>
          <w:tab w:val="left" w:pos="7655"/>
        </w:tabs>
        <w:jc w:val="both"/>
        <w:rPr>
          <w:rFonts w:ascii="Arial" w:hAnsi="Arial" w:cs="Arial"/>
        </w:rPr>
      </w:pPr>
    </w:p>
    <w:p w14:paraId="46062CFB" w14:textId="77777777" w:rsidR="00775DA6" w:rsidRDefault="00775DA6" w:rsidP="00A92431">
      <w:pPr>
        <w:tabs>
          <w:tab w:val="left" w:pos="851"/>
          <w:tab w:val="left" w:pos="5245"/>
          <w:tab w:val="left" w:pos="7371"/>
          <w:tab w:val="left" w:pos="7655"/>
        </w:tabs>
        <w:jc w:val="both"/>
        <w:rPr>
          <w:rFonts w:ascii="Arial" w:hAnsi="Arial" w:cs="Arial"/>
        </w:rPr>
      </w:pPr>
    </w:p>
    <w:p w14:paraId="5A107FF1" w14:textId="77777777" w:rsidR="00775DA6" w:rsidRDefault="00775DA6" w:rsidP="00A92431">
      <w:pPr>
        <w:tabs>
          <w:tab w:val="left" w:pos="851"/>
          <w:tab w:val="left" w:pos="5245"/>
          <w:tab w:val="left" w:pos="7371"/>
          <w:tab w:val="left" w:pos="7655"/>
        </w:tabs>
        <w:jc w:val="both"/>
      </w:pPr>
    </w:p>
    <w:p w14:paraId="7235B73B" w14:textId="77777777" w:rsidR="009B1CD0" w:rsidRDefault="009B1CD0" w:rsidP="009B45B9">
      <w:pPr>
        <w:tabs>
          <w:tab w:val="left" w:pos="851"/>
        </w:tabs>
      </w:pPr>
    </w:p>
    <w:p w14:paraId="08FBFA5E" w14:textId="77777777" w:rsidR="009B1CD0" w:rsidRDefault="009B1CD0" w:rsidP="009B45B9">
      <w:pPr>
        <w:tabs>
          <w:tab w:val="left" w:pos="851"/>
        </w:tabs>
      </w:pPr>
    </w:p>
    <w:p w14:paraId="45C0A37E" w14:textId="77777777" w:rsidR="009B1CD0" w:rsidRDefault="009B1CD0" w:rsidP="009B45B9">
      <w:pPr>
        <w:tabs>
          <w:tab w:val="left" w:pos="851"/>
        </w:tabs>
      </w:pPr>
    </w:p>
    <w:p w14:paraId="0A4CED3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4354C05"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BB22B04" w14:textId="77777777" w:rsidR="009B1CD0" w:rsidRDefault="009B1CD0" w:rsidP="009B45B9">
      <w:pPr>
        <w:tabs>
          <w:tab w:val="left" w:pos="851"/>
        </w:tabs>
        <w:jc w:val="both"/>
      </w:pPr>
    </w:p>
    <w:p w14:paraId="0D291212" w14:textId="77777777" w:rsidR="009B1CD0" w:rsidRDefault="009B1CD0" w:rsidP="009B45B9">
      <w:pPr>
        <w:tabs>
          <w:tab w:val="left" w:pos="851"/>
        </w:tabs>
        <w:jc w:val="both"/>
      </w:pPr>
    </w:p>
    <w:p w14:paraId="7BA6F94D" w14:textId="77777777" w:rsidR="00A92431" w:rsidRDefault="00A92431" w:rsidP="00A92431">
      <w:pPr>
        <w:tabs>
          <w:tab w:val="left" w:pos="851"/>
        </w:tabs>
        <w:ind w:left="6804"/>
        <w:jc w:val="center"/>
        <w:rPr>
          <w:rFonts w:ascii="Arial" w:hAnsi="Arial" w:cs="Arial"/>
        </w:rPr>
      </w:pPr>
      <w:r>
        <w:rPr>
          <w:rFonts w:ascii="Arial" w:hAnsi="Arial" w:cs="Arial"/>
        </w:rPr>
        <w:t>Pour le pouvoir adjudicateur</w:t>
      </w:r>
    </w:p>
    <w:p w14:paraId="4FB70B17" w14:textId="77777777" w:rsidR="00A92431" w:rsidRDefault="00A92431" w:rsidP="00A92431">
      <w:pPr>
        <w:tabs>
          <w:tab w:val="left" w:pos="851"/>
        </w:tabs>
        <w:ind w:left="6804"/>
        <w:jc w:val="center"/>
        <w:rPr>
          <w:rFonts w:ascii="Arial" w:hAnsi="Arial" w:cs="Arial"/>
        </w:rPr>
      </w:pPr>
      <w:r>
        <w:rPr>
          <w:rFonts w:ascii="Arial" w:hAnsi="Arial" w:cs="Arial"/>
        </w:rPr>
        <w:t>Par délégation,</w:t>
      </w:r>
    </w:p>
    <w:p w14:paraId="3C313E9B" w14:textId="77777777" w:rsidR="00A92431" w:rsidRDefault="00A92431" w:rsidP="00A92431">
      <w:pPr>
        <w:tabs>
          <w:tab w:val="left" w:pos="851"/>
        </w:tabs>
        <w:ind w:left="6804"/>
        <w:jc w:val="center"/>
        <w:rPr>
          <w:rFonts w:ascii="Arial" w:hAnsi="Arial" w:cs="Arial"/>
        </w:rPr>
      </w:pPr>
    </w:p>
    <w:p w14:paraId="483BA490" w14:textId="77777777" w:rsidR="00A92431" w:rsidRDefault="00A92431" w:rsidP="00A92431">
      <w:pPr>
        <w:tabs>
          <w:tab w:val="left" w:pos="851"/>
        </w:tabs>
        <w:ind w:left="6804"/>
        <w:jc w:val="center"/>
        <w:rPr>
          <w:rFonts w:ascii="Arial" w:hAnsi="Arial" w:cs="Arial"/>
        </w:rPr>
      </w:pPr>
    </w:p>
    <w:p w14:paraId="33250380" w14:textId="77777777" w:rsidR="00A92431" w:rsidRDefault="00A92431" w:rsidP="00A92431">
      <w:pPr>
        <w:tabs>
          <w:tab w:val="left" w:pos="851"/>
        </w:tabs>
        <w:ind w:left="6804"/>
        <w:jc w:val="center"/>
        <w:rPr>
          <w:rFonts w:ascii="Arial" w:hAnsi="Arial" w:cs="Arial"/>
        </w:rPr>
      </w:pPr>
    </w:p>
    <w:p w14:paraId="2E042183" w14:textId="77777777" w:rsidR="00A92431" w:rsidRDefault="00A92431" w:rsidP="00A92431">
      <w:pPr>
        <w:tabs>
          <w:tab w:val="left" w:pos="851"/>
        </w:tabs>
        <w:ind w:left="6804"/>
        <w:jc w:val="center"/>
        <w:rPr>
          <w:rFonts w:ascii="Arial" w:hAnsi="Arial" w:cs="Arial"/>
        </w:rPr>
      </w:pPr>
    </w:p>
    <w:p w14:paraId="15176204" w14:textId="77777777" w:rsidR="00A92431" w:rsidRDefault="00A92431" w:rsidP="00A92431">
      <w:pPr>
        <w:tabs>
          <w:tab w:val="left" w:pos="851"/>
        </w:tabs>
        <w:ind w:left="6804"/>
        <w:jc w:val="center"/>
        <w:rPr>
          <w:rFonts w:ascii="Arial" w:hAnsi="Arial" w:cs="Arial"/>
          <w:i/>
          <w:sz w:val="18"/>
          <w:szCs w:val="18"/>
        </w:rPr>
      </w:pPr>
      <w:r>
        <w:rPr>
          <w:rFonts w:ascii="Arial" w:hAnsi="Arial" w:cs="Arial"/>
        </w:rPr>
        <w:t>Secrétaire général</w:t>
      </w:r>
    </w:p>
    <w:p w14:paraId="79AC298B" w14:textId="77777777" w:rsidR="003A7270" w:rsidRDefault="003A7270" w:rsidP="009B45B9">
      <w:pPr>
        <w:tabs>
          <w:tab w:val="left" w:pos="851"/>
        </w:tabs>
        <w:rPr>
          <w:rFonts w:ascii="Arial" w:hAnsi="Arial" w:cs="Arial"/>
        </w:rPr>
      </w:pPr>
    </w:p>
    <w:p w14:paraId="5CC2A1B8" w14:textId="77777777" w:rsidR="003A7270" w:rsidRDefault="003A7270" w:rsidP="009B45B9">
      <w:pPr>
        <w:tabs>
          <w:tab w:val="left" w:pos="851"/>
        </w:tabs>
        <w:rPr>
          <w:rFonts w:ascii="Arial" w:hAnsi="Arial" w:cs="Arial"/>
        </w:rPr>
      </w:pPr>
    </w:p>
    <w:p w14:paraId="31C30329"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52EB3" w14:textId="77777777" w:rsidR="00163C35" w:rsidRDefault="00163C35">
      <w:r>
        <w:separator/>
      </w:r>
    </w:p>
  </w:endnote>
  <w:endnote w:type="continuationSeparator" w:id="0">
    <w:p w14:paraId="14D7788E" w14:textId="77777777" w:rsidR="00163C35" w:rsidRDefault="00163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B027B7D" w14:textId="77777777" w:rsidTr="005D6E70">
      <w:trPr>
        <w:tblHeader/>
      </w:trPr>
      <w:tc>
        <w:tcPr>
          <w:tcW w:w="2906" w:type="dxa"/>
          <w:shd w:val="clear" w:color="auto" w:fill="E7E6E6" w:themeFill="background2"/>
        </w:tcPr>
        <w:p w14:paraId="430E75A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1CC403B3" w14:textId="151ECF59" w:rsidR="005824AE" w:rsidRDefault="005D6E70" w:rsidP="005D6E70">
          <w:pPr>
            <w:tabs>
              <w:tab w:val="left" w:pos="204"/>
              <w:tab w:val="center" w:pos="2693"/>
            </w:tabs>
            <w:rPr>
              <w:rFonts w:ascii="Arial" w:hAnsi="Arial" w:cs="Arial"/>
              <w:b/>
            </w:rPr>
          </w:pPr>
          <w:r>
            <w:rPr>
              <w:rFonts w:ascii="Arial" w:hAnsi="Arial" w:cs="Arial"/>
              <w:b/>
              <w:i/>
            </w:rPr>
            <w:tab/>
          </w:r>
          <w:r>
            <w:rPr>
              <w:rFonts w:ascii="Arial" w:hAnsi="Arial" w:cs="Arial"/>
              <w:b/>
              <w:i/>
            </w:rPr>
            <w:tab/>
          </w:r>
          <w:r w:rsidR="00EA6ABC">
            <w:rPr>
              <w:rFonts w:ascii="Arial" w:hAnsi="Arial" w:cs="Arial"/>
              <w:b/>
              <w:i/>
            </w:rPr>
            <w:t>PF_2026-009</w:t>
          </w:r>
        </w:p>
      </w:tc>
      <w:tc>
        <w:tcPr>
          <w:tcW w:w="896" w:type="dxa"/>
          <w:shd w:val="clear" w:color="auto" w:fill="E7E6E6" w:themeFill="background2"/>
        </w:tcPr>
        <w:p w14:paraId="26CEABD1" w14:textId="77777777" w:rsidR="005824AE" w:rsidRDefault="005824AE">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61A236D5" w14:textId="77777777" w:rsidR="005824AE" w:rsidRDefault="005D6E70" w:rsidP="005D6E70">
          <w:pPr>
            <w:tabs>
              <w:tab w:val="center" w:pos="212"/>
            </w:tabs>
            <w:rPr>
              <w:rFonts w:ascii="Arial" w:hAnsi="Arial" w:cs="Arial"/>
              <w:b/>
            </w:rPr>
          </w:pPr>
          <w:r>
            <w:rPr>
              <w:rStyle w:val="Numrodepage"/>
              <w:rFonts w:cs="Arial"/>
              <w:b/>
            </w:rPr>
            <w:tab/>
          </w:r>
          <w:r w:rsidR="005824AE">
            <w:rPr>
              <w:rStyle w:val="Numrodepage"/>
              <w:rFonts w:cs="Arial"/>
              <w:b/>
            </w:rPr>
            <w:fldChar w:fldCharType="begin"/>
          </w:r>
          <w:r w:rsidR="005824AE">
            <w:rPr>
              <w:rStyle w:val="Numrodepage"/>
              <w:rFonts w:cs="Arial"/>
              <w:b/>
            </w:rPr>
            <w:instrText xml:space="preserve"> PAGE </w:instrText>
          </w:r>
          <w:r w:rsidR="005824AE">
            <w:rPr>
              <w:rStyle w:val="Numrodepage"/>
              <w:rFonts w:cs="Arial"/>
              <w:b/>
            </w:rPr>
            <w:fldChar w:fldCharType="separate"/>
          </w:r>
          <w:r w:rsidR="00D83F06">
            <w:rPr>
              <w:rStyle w:val="Numrodepage"/>
              <w:rFonts w:cs="Arial"/>
              <w:b/>
              <w:noProof/>
            </w:rPr>
            <w:t>8</w:t>
          </w:r>
          <w:r w:rsidR="005824AE">
            <w:rPr>
              <w:rStyle w:val="Numrodepage"/>
              <w:rFonts w:cs="Arial"/>
              <w:b/>
            </w:rPr>
            <w:fldChar w:fldCharType="end"/>
          </w:r>
        </w:p>
      </w:tc>
      <w:tc>
        <w:tcPr>
          <w:tcW w:w="165" w:type="dxa"/>
          <w:shd w:val="clear" w:color="auto" w:fill="E7E6E6" w:themeFill="background2"/>
        </w:tcPr>
        <w:p w14:paraId="271E7547" w14:textId="77777777" w:rsidR="005824AE" w:rsidRDefault="005824AE">
          <w:pPr>
            <w:jc w:val="center"/>
          </w:pPr>
          <w:r>
            <w:rPr>
              <w:rFonts w:ascii="Arial" w:hAnsi="Arial" w:cs="Arial"/>
              <w:b/>
            </w:rPr>
            <w:t>/</w:t>
          </w:r>
        </w:p>
      </w:tc>
      <w:tc>
        <w:tcPr>
          <w:tcW w:w="544" w:type="dxa"/>
          <w:shd w:val="clear" w:color="auto" w:fill="E7E6E6" w:themeFill="background2"/>
        </w:tcPr>
        <w:p w14:paraId="5685EDD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59486C8F" w14:textId="77777777" w:rsidR="005824AE" w:rsidRPr="00840934" w:rsidRDefault="004C5755"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515AF" w14:paraId="63475B29" w14:textId="77777777" w:rsidTr="00C44141">
      <w:trPr>
        <w:tblHeader/>
      </w:trPr>
      <w:tc>
        <w:tcPr>
          <w:tcW w:w="2906" w:type="dxa"/>
          <w:shd w:val="clear" w:color="auto" w:fill="E7E6E6" w:themeFill="background2"/>
        </w:tcPr>
        <w:p w14:paraId="311AB3AC" w14:textId="77777777" w:rsidR="009515AF" w:rsidRDefault="009515AF" w:rsidP="009515AF">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686B9749" w14:textId="6BD62CE7" w:rsidR="009515AF" w:rsidRDefault="009515AF" w:rsidP="009515AF">
          <w:pPr>
            <w:tabs>
              <w:tab w:val="left" w:pos="204"/>
              <w:tab w:val="center" w:pos="2693"/>
            </w:tabs>
            <w:rPr>
              <w:rFonts w:ascii="Arial" w:hAnsi="Arial" w:cs="Arial"/>
              <w:b/>
            </w:rPr>
          </w:pPr>
          <w:r>
            <w:rPr>
              <w:rFonts w:ascii="Arial" w:hAnsi="Arial" w:cs="Arial"/>
              <w:b/>
              <w:i/>
            </w:rPr>
            <w:tab/>
          </w:r>
          <w:r>
            <w:rPr>
              <w:rFonts w:ascii="Arial" w:hAnsi="Arial" w:cs="Arial"/>
              <w:b/>
              <w:i/>
            </w:rPr>
            <w:tab/>
          </w:r>
          <w:r w:rsidR="00B339C0">
            <w:rPr>
              <w:rFonts w:ascii="Arial" w:hAnsi="Arial" w:cs="Arial"/>
              <w:b/>
              <w:i/>
            </w:rPr>
            <w:t>P</w:t>
          </w:r>
          <w:r w:rsidR="00EA6ABC">
            <w:rPr>
              <w:rFonts w:ascii="Arial" w:hAnsi="Arial" w:cs="Arial"/>
              <w:b/>
              <w:i/>
            </w:rPr>
            <w:t>F</w:t>
          </w:r>
          <w:r w:rsidR="00B339C0">
            <w:rPr>
              <w:rFonts w:ascii="Arial" w:hAnsi="Arial" w:cs="Arial"/>
              <w:b/>
              <w:i/>
            </w:rPr>
            <w:t>_2</w:t>
          </w:r>
          <w:r w:rsidR="0024519F">
            <w:rPr>
              <w:rFonts w:ascii="Arial" w:hAnsi="Arial" w:cs="Arial"/>
              <w:b/>
              <w:i/>
            </w:rPr>
            <w:t>02</w:t>
          </w:r>
          <w:r w:rsidR="00EA6ABC">
            <w:rPr>
              <w:rFonts w:ascii="Arial" w:hAnsi="Arial" w:cs="Arial"/>
              <w:b/>
              <w:i/>
            </w:rPr>
            <w:t>6</w:t>
          </w:r>
          <w:r w:rsidR="00B339C0">
            <w:rPr>
              <w:rFonts w:ascii="Arial" w:hAnsi="Arial" w:cs="Arial"/>
              <w:b/>
              <w:i/>
            </w:rPr>
            <w:t>-</w:t>
          </w:r>
          <w:r w:rsidR="00EA6ABC">
            <w:rPr>
              <w:rFonts w:ascii="Arial" w:hAnsi="Arial" w:cs="Arial"/>
              <w:b/>
              <w:i/>
            </w:rPr>
            <w:t>009</w:t>
          </w:r>
        </w:p>
      </w:tc>
      <w:tc>
        <w:tcPr>
          <w:tcW w:w="896" w:type="dxa"/>
          <w:shd w:val="clear" w:color="auto" w:fill="E7E6E6" w:themeFill="background2"/>
        </w:tcPr>
        <w:p w14:paraId="0297C881" w14:textId="77777777" w:rsidR="009515AF" w:rsidRDefault="009515AF" w:rsidP="009515AF">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13F3AF71" w14:textId="77777777" w:rsidR="009515AF" w:rsidRDefault="009515AF" w:rsidP="009515AF">
          <w:pPr>
            <w:tabs>
              <w:tab w:val="center" w:pos="212"/>
            </w:tabs>
            <w:rPr>
              <w:rFonts w:ascii="Arial" w:hAnsi="Arial" w:cs="Arial"/>
              <w:b/>
            </w:rPr>
          </w:pPr>
          <w:r>
            <w:rPr>
              <w:rStyle w:val="Numrodepage"/>
              <w:rFonts w:cs="Arial"/>
              <w:b/>
            </w:rPr>
            <w:tab/>
          </w: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83F06">
            <w:rPr>
              <w:rStyle w:val="Numrodepage"/>
              <w:rFonts w:cs="Arial"/>
              <w:b/>
              <w:noProof/>
            </w:rPr>
            <w:t>1</w:t>
          </w:r>
          <w:r>
            <w:rPr>
              <w:rStyle w:val="Numrodepage"/>
              <w:rFonts w:cs="Arial"/>
              <w:b/>
            </w:rPr>
            <w:fldChar w:fldCharType="end"/>
          </w:r>
        </w:p>
      </w:tc>
      <w:tc>
        <w:tcPr>
          <w:tcW w:w="165" w:type="dxa"/>
          <w:shd w:val="clear" w:color="auto" w:fill="E7E6E6" w:themeFill="background2"/>
        </w:tcPr>
        <w:p w14:paraId="069E4CD6" w14:textId="77777777" w:rsidR="009515AF" w:rsidRDefault="009515AF" w:rsidP="009515AF">
          <w:pPr>
            <w:jc w:val="center"/>
          </w:pPr>
          <w:r>
            <w:rPr>
              <w:rFonts w:ascii="Arial" w:hAnsi="Arial" w:cs="Arial"/>
              <w:b/>
            </w:rPr>
            <w:t>/</w:t>
          </w:r>
        </w:p>
      </w:tc>
      <w:tc>
        <w:tcPr>
          <w:tcW w:w="544" w:type="dxa"/>
          <w:shd w:val="clear" w:color="auto" w:fill="E7E6E6" w:themeFill="background2"/>
        </w:tcPr>
        <w:p w14:paraId="01F65C80" w14:textId="77777777" w:rsidR="009515AF" w:rsidRDefault="009515AF" w:rsidP="009515A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43812ABC" w14:textId="77777777" w:rsidR="009515AF" w:rsidRDefault="009515AF" w:rsidP="009515AF">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2D7A2" w14:textId="77777777" w:rsidR="00163C35" w:rsidRDefault="00163C35">
      <w:r>
        <w:separator/>
      </w:r>
    </w:p>
  </w:footnote>
  <w:footnote w:type="continuationSeparator" w:id="0">
    <w:p w14:paraId="0BA98269" w14:textId="77777777" w:rsidR="00163C35" w:rsidRDefault="00163C35">
      <w:r>
        <w:continuationSeparator/>
      </w:r>
    </w:p>
  </w:footnote>
  <w:footnote w:id="1">
    <w:p w14:paraId="43582A7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7FDF80E" w14:textId="77777777" w:rsidR="00BF0AE1" w:rsidRPr="00945608" w:rsidRDefault="00BF0AE1" w:rsidP="00BF0AE1">
      <w:pPr>
        <w:pStyle w:val="Notedebasdepage"/>
        <w:ind w:left="284" w:hanging="284"/>
        <w:rPr>
          <w:rFonts w:ascii="Arial" w:hAnsi="Arial" w:cs="Arial"/>
          <w:sz w:val="16"/>
        </w:rPr>
      </w:pPr>
      <w:r w:rsidRPr="00945608">
        <w:rPr>
          <w:rFonts w:ascii="Arial" w:hAnsi="Arial" w:cs="Arial"/>
          <w:sz w:val="16"/>
        </w:rPr>
        <w:t>(</w:t>
      </w:r>
      <w:r w:rsidRPr="00945608">
        <w:rPr>
          <w:rFonts w:ascii="Arial" w:hAnsi="Arial" w:cs="Arial"/>
          <w:sz w:val="16"/>
        </w:rPr>
        <w:footnoteRef/>
      </w:r>
      <w:r w:rsidRPr="00945608">
        <w:rPr>
          <w:rFonts w:ascii="Arial" w:hAnsi="Arial" w:cs="Arial"/>
          <w:sz w:val="16"/>
        </w:rPr>
        <w:t>) Joindre un exemplaire du relevé d'identité bancaire (RIB) ou postal (RIP) portant la dénomination sociale de l'entreprise identique à celle qui figure au registre du commerce.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2CC2C" w14:textId="170F0970" w:rsidR="009515AF" w:rsidRDefault="00445283" w:rsidP="009515AF">
    <w:pPr>
      <w:pStyle w:val="En-tte"/>
      <w:jc w:val="center"/>
    </w:pPr>
    <w:r>
      <w:rPr>
        <w:noProof/>
      </w:rPr>
      <w:drawing>
        <wp:inline distT="0" distB="0" distL="0" distR="0" wp14:anchorId="0B9EE050" wp14:editId="388DC143">
          <wp:extent cx="895519" cy="790575"/>
          <wp:effectExtent l="0" t="0" r="0" b="0"/>
          <wp:docPr id="13" name="Image 13" descr="Une image contenant texte, silhou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texte, silhouet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7458" cy="809943"/>
                  </a:xfrm>
                  <a:prstGeom prst="rect">
                    <a:avLst/>
                  </a:prstGeom>
                </pic:spPr>
              </pic:pic>
            </a:graphicData>
          </a:graphic>
        </wp:inline>
      </w:drawing>
    </w:r>
    <w:r w:rsidR="009515AF">
      <w:tab/>
    </w:r>
    <w:r w:rsidR="009515AF">
      <w:tab/>
    </w:r>
    <w:r>
      <w:rPr>
        <w:noProof/>
      </w:rPr>
      <w:drawing>
        <wp:inline distT="0" distB="0" distL="0" distR="0" wp14:anchorId="36E9C97B" wp14:editId="6CAE89E2">
          <wp:extent cx="1428750" cy="775099"/>
          <wp:effectExtent l="0" t="0" r="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65045" cy="7947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3BA2048D"/>
    <w:multiLevelType w:val="hybridMultilevel"/>
    <w:tmpl w:val="67BAA4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55230467">
    <w:abstractNumId w:val="0"/>
  </w:num>
  <w:num w:numId="2" w16cid:durableId="1293709044">
    <w:abstractNumId w:val="1"/>
  </w:num>
  <w:num w:numId="3" w16cid:durableId="2023891666">
    <w:abstractNumId w:val="2"/>
  </w:num>
  <w:num w:numId="4" w16cid:durableId="478307076">
    <w:abstractNumId w:val="5"/>
  </w:num>
  <w:num w:numId="5" w16cid:durableId="1379822196">
    <w:abstractNumId w:val="3"/>
  </w:num>
  <w:num w:numId="6" w16cid:durableId="878203225">
    <w:abstractNumId w:val="6"/>
  </w:num>
  <w:num w:numId="7" w16cid:durableId="1335669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6F49"/>
    <w:rsid w:val="00036500"/>
    <w:rsid w:val="00067F94"/>
    <w:rsid w:val="000A2E05"/>
    <w:rsid w:val="000E0020"/>
    <w:rsid w:val="001115D6"/>
    <w:rsid w:val="00163C35"/>
    <w:rsid w:val="00166B56"/>
    <w:rsid w:val="00174505"/>
    <w:rsid w:val="001C40C0"/>
    <w:rsid w:val="001C5591"/>
    <w:rsid w:val="001C733C"/>
    <w:rsid w:val="0021527A"/>
    <w:rsid w:val="0021797C"/>
    <w:rsid w:val="00225A1A"/>
    <w:rsid w:val="0024519F"/>
    <w:rsid w:val="00261354"/>
    <w:rsid w:val="002904AF"/>
    <w:rsid w:val="002C2CA3"/>
    <w:rsid w:val="002C4B3E"/>
    <w:rsid w:val="002C79D6"/>
    <w:rsid w:val="002E56C1"/>
    <w:rsid w:val="003206B6"/>
    <w:rsid w:val="003220FA"/>
    <w:rsid w:val="00332B12"/>
    <w:rsid w:val="00340DFD"/>
    <w:rsid w:val="00354C04"/>
    <w:rsid w:val="00385E76"/>
    <w:rsid w:val="003A7270"/>
    <w:rsid w:val="0043706E"/>
    <w:rsid w:val="00444215"/>
    <w:rsid w:val="00445283"/>
    <w:rsid w:val="0044597F"/>
    <w:rsid w:val="004A7169"/>
    <w:rsid w:val="004B227D"/>
    <w:rsid w:val="004C5755"/>
    <w:rsid w:val="004E75A6"/>
    <w:rsid w:val="00514DAF"/>
    <w:rsid w:val="00526B49"/>
    <w:rsid w:val="00532EC7"/>
    <w:rsid w:val="005367B2"/>
    <w:rsid w:val="00541CA3"/>
    <w:rsid w:val="005546A9"/>
    <w:rsid w:val="00575AE5"/>
    <w:rsid w:val="005824AE"/>
    <w:rsid w:val="005846FB"/>
    <w:rsid w:val="005A05C1"/>
    <w:rsid w:val="005A4A3B"/>
    <w:rsid w:val="005A4CB5"/>
    <w:rsid w:val="005B2316"/>
    <w:rsid w:val="005D6E70"/>
    <w:rsid w:val="005F0DCE"/>
    <w:rsid w:val="0061068C"/>
    <w:rsid w:val="0064560F"/>
    <w:rsid w:val="00660727"/>
    <w:rsid w:val="006A37B0"/>
    <w:rsid w:val="006B5057"/>
    <w:rsid w:val="006C4338"/>
    <w:rsid w:val="006D1F72"/>
    <w:rsid w:val="006F3DF9"/>
    <w:rsid w:val="007060E5"/>
    <w:rsid w:val="00710FD6"/>
    <w:rsid w:val="00730A78"/>
    <w:rsid w:val="00757151"/>
    <w:rsid w:val="00775DA6"/>
    <w:rsid w:val="007909E0"/>
    <w:rsid w:val="0079785C"/>
    <w:rsid w:val="007D4001"/>
    <w:rsid w:val="007D7A65"/>
    <w:rsid w:val="007F68A6"/>
    <w:rsid w:val="0083205E"/>
    <w:rsid w:val="00840934"/>
    <w:rsid w:val="00844DAA"/>
    <w:rsid w:val="008450C7"/>
    <w:rsid w:val="00876A73"/>
    <w:rsid w:val="008B2A38"/>
    <w:rsid w:val="00930A5C"/>
    <w:rsid w:val="00934503"/>
    <w:rsid w:val="00941A30"/>
    <w:rsid w:val="00950957"/>
    <w:rsid w:val="009515AF"/>
    <w:rsid w:val="00972598"/>
    <w:rsid w:val="00983FF3"/>
    <w:rsid w:val="009B1CD0"/>
    <w:rsid w:val="009B45B9"/>
    <w:rsid w:val="009C4738"/>
    <w:rsid w:val="009D0001"/>
    <w:rsid w:val="009D4182"/>
    <w:rsid w:val="009D661E"/>
    <w:rsid w:val="00A34D04"/>
    <w:rsid w:val="00A92431"/>
    <w:rsid w:val="00AE7831"/>
    <w:rsid w:val="00AF1D79"/>
    <w:rsid w:val="00B02608"/>
    <w:rsid w:val="00B0289C"/>
    <w:rsid w:val="00B054DA"/>
    <w:rsid w:val="00B339C0"/>
    <w:rsid w:val="00B87564"/>
    <w:rsid w:val="00BA44E5"/>
    <w:rsid w:val="00BD767E"/>
    <w:rsid w:val="00BE6078"/>
    <w:rsid w:val="00BE7A3E"/>
    <w:rsid w:val="00BF0AE1"/>
    <w:rsid w:val="00C1772C"/>
    <w:rsid w:val="00C23457"/>
    <w:rsid w:val="00C630AD"/>
    <w:rsid w:val="00C83930"/>
    <w:rsid w:val="00C91060"/>
    <w:rsid w:val="00C911FE"/>
    <w:rsid w:val="00C95EFF"/>
    <w:rsid w:val="00CD185D"/>
    <w:rsid w:val="00CD46CC"/>
    <w:rsid w:val="00CE67FD"/>
    <w:rsid w:val="00D1651E"/>
    <w:rsid w:val="00D26AD2"/>
    <w:rsid w:val="00D337D7"/>
    <w:rsid w:val="00D412FD"/>
    <w:rsid w:val="00D46BC7"/>
    <w:rsid w:val="00D728EA"/>
    <w:rsid w:val="00D83F06"/>
    <w:rsid w:val="00D90A00"/>
    <w:rsid w:val="00DB736A"/>
    <w:rsid w:val="00DF6F22"/>
    <w:rsid w:val="00E16EA7"/>
    <w:rsid w:val="00E20DB0"/>
    <w:rsid w:val="00E47798"/>
    <w:rsid w:val="00E57AC3"/>
    <w:rsid w:val="00E74C76"/>
    <w:rsid w:val="00E96FF6"/>
    <w:rsid w:val="00EA6ABC"/>
    <w:rsid w:val="00EC6BFD"/>
    <w:rsid w:val="00F0180F"/>
    <w:rsid w:val="00F317DB"/>
    <w:rsid w:val="00F36481"/>
    <w:rsid w:val="00F378FB"/>
    <w:rsid w:val="00F763A0"/>
    <w:rsid w:val="00F92811"/>
    <w:rsid w:val="00FD6D58"/>
    <w:rsid w:val="00FE48C9"/>
    <w:rsid w:val="00FF56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133C87D"/>
  <w15:chartTrackingRefBased/>
  <w15:docId w15:val="{342F124B-A10E-415E-91BA-678E082D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basedOn w:val="Policepardfaut"/>
    <w:link w:val="Notedebasdepage"/>
    <w:rsid w:val="00BF0AE1"/>
    <w:rPr>
      <w:rFonts w:ascii="Univers" w:hAnsi="Univers" w:cs="Univers"/>
      <w:lang w:eastAsia="zh-CN"/>
    </w:rPr>
  </w:style>
  <w:style w:type="character" w:styleId="Mentionnonrsolue">
    <w:name w:val="Unresolved Mention"/>
    <w:basedOn w:val="Policepardfaut"/>
    <w:uiPriority w:val="99"/>
    <w:semiHidden/>
    <w:unhideWhenUsed/>
    <w:rsid w:val="004452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codes/article_lc/LEGIARTI000037729859"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insp.gouv.fr"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FC3F0-355A-41DB-B7E0-1AE5209FF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212</TotalTime>
  <Pages>5</Pages>
  <Words>1385</Words>
  <Characters>7621</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8989</CharactersWithSpaces>
  <SharedDoc>false</SharedDoc>
  <HLinks>
    <vt:vector size="102" baseType="variant">
      <vt:variant>
        <vt:i4>7602259</vt:i4>
      </vt:variant>
      <vt:variant>
        <vt:i4>122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6684770</vt:i4>
      </vt:variant>
      <vt:variant>
        <vt:i4>116</vt:i4>
      </vt:variant>
      <vt:variant>
        <vt:i4>0</vt:i4>
      </vt:variant>
      <vt:variant>
        <vt:i4>5</vt:i4>
      </vt:variant>
      <vt:variant>
        <vt:lpwstr>http://www.ena.fr/</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FLEITH Benoit</cp:lastModifiedBy>
  <cp:revision>30</cp:revision>
  <cp:lastPrinted>2016-11-04T11:53:00Z</cp:lastPrinted>
  <dcterms:created xsi:type="dcterms:W3CDTF">2019-04-15T15:42:00Z</dcterms:created>
  <dcterms:modified xsi:type="dcterms:W3CDTF">2026-02-12T09:05:00Z</dcterms:modified>
</cp:coreProperties>
</file>